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26"/>
        <w:tblW w:w="4589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Header layout table"/>
      </w:tblPr>
      <w:tblGrid>
        <w:gridCol w:w="8591"/>
      </w:tblGrid>
      <w:tr w:rsidR="00A66B18" w:rsidRPr="00FD458F" w14:paraId="5EEB0DAE" w14:textId="77777777" w:rsidTr="020C32B5">
        <w:trPr>
          <w:trHeight w:val="203"/>
        </w:trPr>
        <w:tc>
          <w:tcPr>
            <w:tcW w:w="9912" w:type="dxa"/>
          </w:tcPr>
          <w:tbl>
            <w:tblPr>
              <w:tblStyle w:val="TableGrid"/>
              <w:tblW w:w="7830" w:type="dxa"/>
              <w:tblInd w:w="175" w:type="dxa"/>
              <w:tblLayout w:type="fixed"/>
              <w:tblLook w:val="06A0" w:firstRow="1" w:lastRow="0" w:firstColumn="1" w:lastColumn="0" w:noHBand="1" w:noVBand="1"/>
            </w:tblPr>
            <w:tblGrid>
              <w:gridCol w:w="7830"/>
            </w:tblGrid>
            <w:tr w:rsidR="3981D000" w14:paraId="75EC142C" w14:textId="77777777" w:rsidTr="020C32B5">
              <w:tc>
                <w:tcPr>
                  <w:tcW w:w="7830" w:type="dxa"/>
                </w:tcPr>
                <w:p w14:paraId="4148A31F" w14:textId="10D40F6C" w:rsidR="48CED636" w:rsidRDefault="48CED636" w:rsidP="0044573F">
                  <w:pPr>
                    <w:pStyle w:val="ContactInfo"/>
                    <w:framePr w:hSpace="180" w:wrap="around" w:vAnchor="page" w:hAnchor="margin" w:y="526"/>
                    <w:ind w:right="3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20C32B5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Assignment Instructions</w:t>
                  </w:r>
                </w:p>
                <w:p w14:paraId="1FB88863" w14:textId="0DCF6814" w:rsidR="3981D000" w:rsidRDefault="3981D000" w:rsidP="3981D000">
                  <w:pPr>
                    <w:pStyle w:val="ContactInfo"/>
                    <w:framePr w:hSpace="180" w:wrap="around" w:vAnchor="page" w:hAnchor="margin" w:y="526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E2205D9" w14:textId="6BC19FD5" w:rsidR="48CED636" w:rsidRDefault="48CED636" w:rsidP="002273CF">
                  <w:pPr>
                    <w:framePr w:hSpace="180" w:wrap="around" w:vAnchor="page" w:hAnchor="margin" w:y="526"/>
                    <w:ind w:left="165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3981D000">
                    <w:rPr>
                      <w:rFonts w:ascii="Arial" w:hAnsi="Arial" w:cs="Arial"/>
                      <w:sz w:val="22"/>
                      <w:szCs w:val="22"/>
                    </w:rPr>
                    <w:t xml:space="preserve">You have been selected by your supervisor to perform the upgrade to Windows 10 for the </w:t>
                  </w:r>
                  <w:r w:rsidRPr="3981D000">
                    <w:rPr>
                      <w:rFonts w:ascii="Arial" w:eastAsia="Arial" w:hAnsi="Arial" w:cs="Arial"/>
                      <w:sz w:val="22"/>
                      <w:szCs w:val="22"/>
                    </w:rPr>
                    <w:t>Tetra Shillings Accounting</w:t>
                  </w:r>
                  <w:r w:rsidRPr="3981D000">
                    <w:rPr>
                      <w:rFonts w:ascii="Arial" w:hAnsi="Arial" w:cs="Arial"/>
                      <w:sz w:val="22"/>
                      <w:szCs w:val="22"/>
                    </w:rPr>
                    <w:t xml:space="preserve"> Group. You have been tasked to produce a proof-of-concept document that demonstrates your ability to install Windows 10 as well as providing an overview of configuring and securing Windows 10.</w:t>
                  </w:r>
                </w:p>
                <w:p w14:paraId="4EDD0868" w14:textId="26B30C58" w:rsidR="48CED636" w:rsidRDefault="48CED636" w:rsidP="002273CF">
                  <w:pPr>
                    <w:framePr w:hSpace="180" w:wrap="around" w:vAnchor="page" w:hAnchor="margin" w:y="526"/>
                    <w:ind w:left="165"/>
                    <w:rPr>
                      <w:rFonts w:ascii="Arial" w:hAnsi="Arial" w:cs="Arial"/>
                    </w:rPr>
                  </w:pPr>
                  <w:r w:rsidRPr="020C32B5">
                    <w:rPr>
                      <w:rFonts w:ascii="Arial" w:hAnsi="Arial" w:cs="Arial"/>
                      <w:sz w:val="22"/>
                      <w:szCs w:val="22"/>
                    </w:rPr>
                    <w:t xml:space="preserve">The recommended format is to provide screenshots within </w:t>
                  </w:r>
                  <w:r w:rsidR="6FA30B75" w:rsidRPr="020C32B5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20C32B5">
                    <w:rPr>
                      <w:rFonts w:ascii="Arial" w:hAnsi="Arial" w:cs="Arial"/>
                      <w:sz w:val="22"/>
                      <w:szCs w:val="22"/>
                    </w:rPr>
                    <w:t xml:space="preserve"> written narrative. No sources are required for this phase of the project; however, the screenshots must be your own. </w:t>
                  </w:r>
                  <w:r w:rsidRPr="020C32B5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Screenshots from external sources are not permitted</w:t>
                  </w:r>
                  <w:r w:rsidRPr="020C32B5">
                    <w:rPr>
                      <w:rFonts w:ascii="Arial" w:hAnsi="Arial" w:cs="Arial"/>
                      <w:b/>
                      <w:bCs/>
                    </w:rPr>
                    <w:t>.</w:t>
                  </w:r>
                </w:p>
                <w:p w14:paraId="1BD518EA" w14:textId="3F3F8E54" w:rsidR="3981D000" w:rsidRDefault="3981D000" w:rsidP="002273CF">
                  <w:pPr>
                    <w:pStyle w:val="ContactInfo"/>
                    <w:framePr w:hSpace="180" w:wrap="around" w:vAnchor="page" w:hAnchor="margin" w:y="526"/>
                    <w:ind w:left="165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2D62B3FA" w14:textId="0D7751C1" w:rsidR="48CED636" w:rsidRDefault="48CED636" w:rsidP="002273CF">
                  <w:pPr>
                    <w:pStyle w:val="ContactInfo"/>
                    <w:framePr w:hSpace="180" w:wrap="around" w:vAnchor="page" w:hAnchor="margin" w:y="526"/>
                    <w:ind w:left="165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3981D00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Don’t forget to delete this text and the other instructional text in the template before submitting your work to the assignment folder.</w:t>
                  </w:r>
                </w:p>
                <w:p w14:paraId="2B21C2D5" w14:textId="761A378D" w:rsidR="3981D000" w:rsidRDefault="3981D000" w:rsidP="3981D000">
                  <w:pPr>
                    <w:pStyle w:val="ContactInfo"/>
                    <w:framePr w:hSpace="180" w:wrap="around" w:vAnchor="page" w:hAnchor="margin" w:y="526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7B8CAD8E" w14:textId="6818A370" w:rsidR="00A66B18" w:rsidRPr="00FD458F" w:rsidRDefault="00A66B18" w:rsidP="00817E10">
            <w:pPr>
              <w:pStyle w:val="ContactInf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39B4A8E0" w14:textId="205F5404" w:rsidR="3981D000" w:rsidRDefault="3981D000">
      <w:r>
        <w:br w:type="page"/>
      </w:r>
    </w:p>
    <w:tbl>
      <w:tblPr>
        <w:tblStyle w:val="PlainTable4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329E50C4" w14:paraId="0A39479C" w14:textId="77777777" w:rsidTr="1D13B3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</w:tcPr>
          <w:p w14:paraId="3E89199D" w14:textId="55BEA419" w:rsidR="364EA607" w:rsidRDefault="364EA607" w:rsidP="329E50C4">
            <w:pPr>
              <w:spacing w:after="160" w:line="257" w:lineRule="auto"/>
              <w:jc w:val="center"/>
              <w:rPr>
                <w:rFonts w:ascii="Franklin Gothic Book" w:eastAsia="Franklin Gothic Book" w:hAnsi="Franklin Gothic Book" w:cs="Franklin Gothic Book"/>
                <w:color w:val="000000" w:themeColor="text1"/>
                <w:sz w:val="36"/>
                <w:szCs w:val="36"/>
              </w:rPr>
            </w:pPr>
            <w:r w:rsidRPr="329E50C4">
              <w:rPr>
                <w:rFonts w:ascii="Franklin Gothic Book" w:eastAsia="Franklin Gothic Book" w:hAnsi="Franklin Gothic Book" w:cs="Franklin Gothic Book"/>
                <w:color w:val="000000" w:themeColor="text1"/>
                <w:sz w:val="36"/>
                <w:szCs w:val="36"/>
              </w:rPr>
              <w:lastRenderedPageBreak/>
              <w:t>Windows 10 Install Proof of Concept</w:t>
            </w:r>
            <w:r w:rsidR="46FBEE2C" w:rsidRPr="329E50C4">
              <w:rPr>
                <w:rFonts w:ascii="Franklin Gothic Book" w:eastAsia="Franklin Gothic Book" w:hAnsi="Franklin Gothic Book" w:cs="Franklin Gothic Book"/>
                <w:color w:val="000000" w:themeColor="text1"/>
                <w:sz w:val="36"/>
                <w:szCs w:val="36"/>
              </w:rPr>
              <w:t xml:space="preserve"> for Tetra Shillings Accounting LLC</w:t>
            </w:r>
          </w:p>
          <w:p w14:paraId="411F5C41" w14:textId="089D76B4" w:rsidR="329E50C4" w:rsidRDefault="329E50C4" w:rsidP="329E50C4">
            <w:pPr>
              <w:spacing w:line="259" w:lineRule="auto"/>
              <w:jc w:val="center"/>
              <w:rPr>
                <w:rFonts w:ascii="Arial" w:eastAsia="Arial" w:hAnsi="Arial" w:cs="Arial"/>
                <w:color w:val="4471C4"/>
                <w:sz w:val="22"/>
                <w:szCs w:val="22"/>
              </w:rPr>
            </w:pPr>
          </w:p>
          <w:p w14:paraId="18281334" w14:textId="5E90E098" w:rsidR="329E50C4" w:rsidRDefault="329E50C4" w:rsidP="329E50C4">
            <w:pPr>
              <w:spacing w:line="259" w:lineRule="auto"/>
              <w:jc w:val="center"/>
              <w:rPr>
                <w:rFonts w:ascii="Arial" w:eastAsia="Arial" w:hAnsi="Arial" w:cs="Arial"/>
                <w:color w:val="4471C4"/>
                <w:sz w:val="22"/>
                <w:szCs w:val="22"/>
              </w:rPr>
            </w:pPr>
          </w:p>
        </w:tc>
        <w:tc>
          <w:tcPr>
            <w:tcW w:w="4680" w:type="dxa"/>
          </w:tcPr>
          <w:p w14:paraId="7AA84654" w14:textId="190F7BBB" w:rsidR="329E50C4" w:rsidRDefault="329E50C4" w:rsidP="329E50C4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8301727" wp14:editId="1D13B328">
                  <wp:extent cx="2828925" cy="1190625"/>
                  <wp:effectExtent l="0" t="0" r="0" b="0"/>
                  <wp:docPr id="64100724" name="Picture 64100724" descr="Company logo for Marqwise Dynamics Technology Consul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0D2615" w14:textId="78F14611" w:rsidR="329E50C4" w:rsidRDefault="329E50C4" w:rsidP="329E50C4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color w:val="000000" w:themeColor="text1"/>
                <w:sz w:val="28"/>
                <w:szCs w:val="28"/>
              </w:rPr>
            </w:pPr>
            <w:r w:rsidRPr="329E50C4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Prepared by:</w:t>
            </w:r>
          </w:p>
          <w:p w14:paraId="2F63BF83" w14:textId="7B3ABE47" w:rsidR="329E50C4" w:rsidRDefault="329E50C4" w:rsidP="329E50C4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color w:val="000000" w:themeColor="text1"/>
                <w:sz w:val="28"/>
                <w:szCs w:val="28"/>
              </w:rPr>
            </w:pPr>
            <w:r w:rsidRPr="329E50C4">
              <w:rPr>
                <w:rFonts w:ascii="Arial" w:eastAsia="Arial" w:hAnsi="Arial" w:cs="Arial"/>
                <w:b w:val="0"/>
                <w:bCs w:val="0"/>
                <w:i/>
                <w:iCs/>
                <w:color w:val="000000" w:themeColor="text1"/>
                <w:sz w:val="28"/>
                <w:szCs w:val="28"/>
              </w:rPr>
              <w:t>[insert your name]</w:t>
            </w:r>
          </w:p>
          <w:p w14:paraId="3DE85071" w14:textId="4DC10FED" w:rsidR="329E50C4" w:rsidRDefault="329E50C4" w:rsidP="329E50C4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</w:tr>
    </w:tbl>
    <w:p w14:paraId="0EBD4B35" w14:textId="413E9C87" w:rsidR="00FD458F" w:rsidRPr="00897C6D" w:rsidRDefault="00FD458F" w:rsidP="00A45DFE">
      <w:pPr>
        <w:pStyle w:val="Heading1"/>
        <w:rPr>
          <w:rFonts w:cs="Arial"/>
          <w:szCs w:val="24"/>
        </w:rPr>
      </w:pPr>
      <w:bookmarkStart w:id="1" w:name="_Toc52730400"/>
      <w:r>
        <w:t>Introduction</w:t>
      </w:r>
      <w:bookmarkEnd w:id="1"/>
    </w:p>
    <w:p w14:paraId="0EFAF68A" w14:textId="4DFE6AA8" w:rsidR="00A978A0" w:rsidRPr="00DE62CF" w:rsidRDefault="00E638F2" w:rsidP="00A45DFE">
      <w:pPr>
        <w:rPr>
          <w:color w:val="4471C4"/>
        </w:rPr>
      </w:pPr>
      <w:r>
        <w:rPr>
          <w:color w:val="4471C4"/>
        </w:rPr>
        <w:t>[</w:t>
      </w:r>
      <w:r w:rsidR="00DE62CF">
        <w:rPr>
          <w:color w:val="4471C4"/>
        </w:rPr>
        <w:t>Describe the p</w:t>
      </w:r>
      <w:r w:rsidR="742EE328" w:rsidRPr="00DE62CF">
        <w:rPr>
          <w:color w:val="4471C4"/>
        </w:rPr>
        <w:t>urpose of the document</w:t>
      </w:r>
      <w:r>
        <w:rPr>
          <w:color w:val="4471C4"/>
        </w:rPr>
        <w:t>]</w:t>
      </w:r>
    </w:p>
    <w:p w14:paraId="4CC1C1C5" w14:textId="78DD8E08" w:rsidR="00FD458F" w:rsidRDefault="00FD458F" w:rsidP="009A192A">
      <w:pPr>
        <w:pStyle w:val="Heading1"/>
      </w:pPr>
      <w:bookmarkStart w:id="2" w:name="_Toc52730401"/>
      <w:r>
        <w:t>Part 1</w:t>
      </w:r>
      <w:r w:rsidR="66FC10BC">
        <w:t>: W</w:t>
      </w:r>
      <w:r w:rsidR="00EE1D02">
        <w:t xml:space="preserve">indows </w:t>
      </w:r>
      <w:r w:rsidR="6CB140E1">
        <w:t>I</w:t>
      </w:r>
      <w:r w:rsidR="66FC10BC">
        <w:t>nstallation</w:t>
      </w:r>
      <w:bookmarkEnd w:id="2"/>
    </w:p>
    <w:p w14:paraId="3681EB4D" w14:textId="210B88F5" w:rsidR="00E35BA0" w:rsidRPr="00DE62CF" w:rsidRDefault="00E35BA0" w:rsidP="00E35BA0">
      <w:pPr>
        <w:rPr>
          <w:color w:val="4471C4"/>
        </w:rPr>
      </w:pPr>
      <w:r>
        <w:rPr>
          <w:color w:val="4471C4"/>
        </w:rPr>
        <w:t xml:space="preserve">[Follow the </w:t>
      </w:r>
      <w:r w:rsidR="00061F15">
        <w:rPr>
          <w:color w:val="4471C4"/>
        </w:rPr>
        <w:t xml:space="preserve">instructions in the </w:t>
      </w:r>
      <w:r w:rsidR="00061F15" w:rsidRPr="00061F15">
        <w:rPr>
          <w:color w:val="4471C4"/>
        </w:rPr>
        <w:t>Proof-of-Concept Step-by-Step Instruction</w:t>
      </w:r>
      <w:r w:rsidR="00540400">
        <w:rPr>
          <w:color w:val="4471C4"/>
        </w:rPr>
        <w:t xml:space="preserve"> and insert your screenshots here.</w:t>
      </w:r>
      <w:r>
        <w:rPr>
          <w:color w:val="4471C4"/>
        </w:rPr>
        <w:t>]</w:t>
      </w:r>
    </w:p>
    <w:p w14:paraId="0CCB4DA8" w14:textId="4AD6ABE9" w:rsidR="00993493" w:rsidRDefault="158D183D" w:rsidP="020C32B5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License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25AFF3C8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a</w:t>
      </w:r>
      <w:r w:rsidR="00A46D40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cceptance </w:t>
      </w:r>
      <w:r w:rsidR="5F2963F0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s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creenshot</w:t>
      </w:r>
    </w:p>
    <w:p w14:paraId="6C2FD98E" w14:textId="77777777" w:rsidR="008D2DE5" w:rsidRDefault="008D2DE5" w:rsidP="008D2DE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 w:themeColor="text1"/>
          <w:sz w:val="22"/>
          <w:szCs w:val="22"/>
        </w:rPr>
      </w:pPr>
    </w:p>
    <w:p w14:paraId="56F6E541" w14:textId="06B88FCC" w:rsidR="00993493" w:rsidRDefault="158D183D" w:rsidP="020C32B5">
      <w:pPr>
        <w:pStyle w:val="paragraph"/>
        <w:spacing w:before="0" w:beforeAutospacing="0" w:after="0" w:afterAutospacing="0"/>
        <w:textAlignment w:val="baseline"/>
        <w:rPr>
          <w:rStyle w:val="eop"/>
          <w:color w:val="000000" w:themeColor="text1"/>
          <w:sz w:val="22"/>
          <w:szCs w:val="22"/>
        </w:rPr>
      </w:pP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OS </w:t>
      </w:r>
      <w:r w:rsidR="1F098AD4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v</w:t>
      </w: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ersion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5A6DD703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s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creenshot</w:t>
      </w:r>
    </w:p>
    <w:p w14:paraId="38540A1D" w14:textId="77777777" w:rsidR="008D2DE5" w:rsidRDefault="008D2DE5" w:rsidP="008D2DE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 w:themeColor="text1"/>
          <w:sz w:val="22"/>
          <w:szCs w:val="22"/>
        </w:rPr>
      </w:pPr>
    </w:p>
    <w:p w14:paraId="23159914" w14:textId="7AE7DB8F" w:rsidR="00993493" w:rsidRDefault="158D183D" w:rsidP="020C32B5">
      <w:pPr>
        <w:pStyle w:val="paragraph"/>
        <w:spacing w:before="0" w:beforeAutospacing="0" w:after="0" w:afterAutospacing="0"/>
        <w:textAlignment w:val="baseline"/>
        <w:rPr>
          <w:rStyle w:val="eop"/>
          <w:color w:val="000000" w:themeColor="text1"/>
          <w:sz w:val="22"/>
          <w:szCs w:val="22"/>
        </w:rPr>
      </w:pP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Disk </w:t>
      </w:r>
      <w:r w:rsidR="7215215E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c</w:t>
      </w: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onfiguration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7B54BA01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s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creenshot</w:t>
      </w:r>
    </w:p>
    <w:p w14:paraId="38F9317E" w14:textId="77777777" w:rsidR="008D2DE5" w:rsidRDefault="008D2DE5" w:rsidP="008D2DE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 w:themeColor="text1"/>
          <w:sz w:val="22"/>
          <w:szCs w:val="22"/>
        </w:rPr>
      </w:pPr>
    </w:p>
    <w:p w14:paraId="711B1960" w14:textId="2C67FE20" w:rsidR="00993493" w:rsidRDefault="158D183D" w:rsidP="020C32B5">
      <w:pPr>
        <w:pStyle w:val="paragraph"/>
        <w:spacing w:before="0" w:beforeAutospacing="0" w:after="0" w:afterAutospacing="0"/>
        <w:textAlignment w:val="baseline"/>
        <w:rPr>
          <w:rStyle w:val="eop"/>
          <w:color w:val="000000" w:themeColor="text1"/>
          <w:sz w:val="22"/>
          <w:szCs w:val="22"/>
        </w:rPr>
      </w:pP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Custom </w:t>
      </w:r>
      <w:r w:rsidR="0775D5FE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i</w:t>
      </w: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nstallation vs</w:t>
      </w:r>
      <w:r w:rsidR="52DC706F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.</w:t>
      </w: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6599137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u</w:t>
      </w: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pgrade </w:t>
      </w:r>
      <w:r w:rsidR="6A53E437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i</w:t>
      </w: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nstallation</w:t>
      </w:r>
    </w:p>
    <w:p w14:paraId="137A2CC0" w14:textId="41997FA1" w:rsidR="00993493" w:rsidRDefault="4B3977F0" w:rsidP="4E0AA8F5">
      <w:pPr>
        <w:pStyle w:val="paragraph"/>
        <w:numPr>
          <w:ilvl w:val="1"/>
          <w:numId w:val="19"/>
        </w:numPr>
        <w:spacing w:before="0" w:beforeAutospacing="0" w:after="0" w:afterAutospacing="0"/>
        <w:textAlignment w:val="baseline"/>
        <w:rPr>
          <w:rStyle w:val="eop"/>
          <w:color w:val="000000" w:themeColor="text1"/>
          <w:sz w:val="22"/>
          <w:szCs w:val="22"/>
        </w:rPr>
      </w:pP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Installing Windows </w:t>
      </w:r>
      <w:r w:rsidR="3F67470B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s</w:t>
      </w: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etup </w:t>
      </w:r>
      <w:r w:rsidR="6D57A999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s</w:t>
      </w: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creen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77C0F029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s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creenshot</w:t>
      </w:r>
    </w:p>
    <w:p w14:paraId="63BFC7FA" w14:textId="77777777" w:rsidR="008D2DE5" w:rsidRDefault="008D2DE5" w:rsidP="008D2DE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 w:themeColor="text1"/>
          <w:sz w:val="22"/>
          <w:szCs w:val="22"/>
        </w:rPr>
      </w:pPr>
    </w:p>
    <w:p w14:paraId="1FB79F74" w14:textId="7B7E0ADC" w:rsidR="008D2DE5" w:rsidRDefault="158D183D" w:rsidP="020C32B5">
      <w:pPr>
        <w:pStyle w:val="paragraph"/>
        <w:spacing w:before="0" w:beforeAutospacing="0" w:after="0" w:afterAutospacing="0"/>
        <w:textAlignment w:val="baseline"/>
        <w:rPr>
          <w:rStyle w:val="eop"/>
          <w:color w:val="000000" w:themeColor="text1"/>
          <w:sz w:val="22"/>
          <w:szCs w:val="22"/>
        </w:rPr>
      </w:pP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Region/</w:t>
      </w:r>
      <w:r w:rsidR="6757194D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k</w:t>
      </w:r>
      <w:r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eyboard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3C85FF5C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s</w:t>
      </w:r>
      <w:r w:rsidR="008D2DE5" w:rsidRPr="020C32B5">
        <w:rPr>
          <w:rStyle w:val="eop"/>
          <w:rFonts w:ascii="Arial" w:hAnsi="Arial" w:cs="Arial"/>
          <w:color w:val="000000" w:themeColor="text1"/>
          <w:sz w:val="22"/>
          <w:szCs w:val="22"/>
        </w:rPr>
        <w:t>creenshot</w:t>
      </w:r>
    </w:p>
    <w:p w14:paraId="085C8D6E" w14:textId="77777777" w:rsidR="008D2DE5" w:rsidRDefault="008D2DE5" w:rsidP="008D2DE5">
      <w:pPr>
        <w:pStyle w:val="paragraph"/>
        <w:spacing w:before="0" w:beforeAutospacing="0" w:after="0" w:afterAutospacing="0"/>
        <w:textAlignment w:val="baseline"/>
        <w:rPr>
          <w:rStyle w:val="eop"/>
          <w:color w:val="000000" w:themeColor="text1"/>
          <w:sz w:val="22"/>
          <w:szCs w:val="22"/>
        </w:rPr>
      </w:pPr>
    </w:p>
    <w:p w14:paraId="1478793F" w14:textId="7193E8ED" w:rsidR="00993493" w:rsidRPr="008D2DE5" w:rsidRDefault="1F5FEE17" w:rsidP="4E0AA8F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 w:themeColor="text1"/>
          <w:sz w:val="22"/>
          <w:szCs w:val="22"/>
        </w:rPr>
      </w:pPr>
      <w:r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Host </w:t>
      </w:r>
      <w:r w:rsidR="2BB07FD8"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>m</w:t>
      </w:r>
      <w:r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achine </w:t>
      </w:r>
      <w:r w:rsidR="33973FE3"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>u</w:t>
      </w:r>
      <w:r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p and </w:t>
      </w:r>
      <w:r w:rsidR="0680C2D3"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>r</w:t>
      </w:r>
      <w:r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unning </w:t>
      </w:r>
      <w:r w:rsidR="1B813CBA"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>s</w:t>
      </w:r>
      <w:r w:rsidR="008D2DE5"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>creenshot (</w:t>
      </w:r>
      <w:r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include </w:t>
      </w:r>
      <w:r w:rsidR="5C81249B"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annotated screenshot with </w:t>
      </w:r>
      <w:r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>date and time</w:t>
      </w:r>
      <w:r w:rsidR="008D2DE5" w:rsidRPr="1D13B328">
        <w:rPr>
          <w:rStyle w:val="eop"/>
          <w:rFonts w:ascii="Arial" w:hAnsi="Arial" w:cs="Arial"/>
          <w:color w:val="000000" w:themeColor="text1"/>
          <w:sz w:val="22"/>
          <w:szCs w:val="22"/>
        </w:rPr>
        <w:t xml:space="preserve">) </w:t>
      </w:r>
    </w:p>
    <w:p w14:paraId="2DC48CC0" w14:textId="17045C29" w:rsidR="736A9DFE" w:rsidRDefault="736A9DFE" w:rsidP="1D13B328">
      <w:pPr>
        <w:pStyle w:val="paragraph"/>
        <w:spacing w:before="0" w:beforeAutospacing="0" w:after="0" w:afterAutospacing="0"/>
        <w:rPr>
          <w:rStyle w:val="eop"/>
          <w:rFonts w:ascii="Arial" w:hAnsi="Arial" w:cs="Arial"/>
          <w:color w:val="FF0000"/>
          <w:sz w:val="22"/>
          <w:szCs w:val="22"/>
        </w:rPr>
      </w:pPr>
      <w:r w:rsidRPr="1D13B328">
        <w:rPr>
          <w:rStyle w:val="eop"/>
          <w:rFonts w:ascii="Arial" w:hAnsi="Arial" w:cs="Arial"/>
          <w:color w:val="FF0000"/>
          <w:sz w:val="22"/>
          <w:szCs w:val="22"/>
        </w:rPr>
        <w:t>NOTE: Failure to include this screenshot will result in rejection of your assignment.</w:t>
      </w:r>
    </w:p>
    <w:p w14:paraId="0E376EE0" w14:textId="7FA52E1C" w:rsidR="00E638F2" w:rsidRDefault="00E638F2" w:rsidP="009D15BA">
      <w:bookmarkStart w:id="3" w:name="_Toc52730402"/>
    </w:p>
    <w:p w14:paraId="67134AF8" w14:textId="1FA1E99E" w:rsidR="4B62458C" w:rsidRDefault="4B62458C" w:rsidP="4E0AA8F5">
      <w:pPr>
        <w:pStyle w:val="Heading1"/>
      </w:pPr>
      <w:r>
        <w:t>Part 2: Windows Configuration</w:t>
      </w:r>
    </w:p>
    <w:p w14:paraId="580A2EC4" w14:textId="626698E1" w:rsidR="690D49CC" w:rsidRDefault="690D49CC" w:rsidP="4E0AA8F5">
      <w:pPr>
        <w:pStyle w:val="Heading1"/>
        <w:rPr>
          <w:caps/>
        </w:rPr>
      </w:pPr>
      <w:r w:rsidRPr="4E0AA8F5">
        <w:rPr>
          <w:caps/>
        </w:rPr>
        <w:t xml:space="preserve"> </w:t>
      </w:r>
      <w:bookmarkEnd w:id="3"/>
    </w:p>
    <w:p w14:paraId="420A8A6A" w14:textId="77777777" w:rsidR="00540400" w:rsidRPr="00DE62CF" w:rsidRDefault="00540400" w:rsidP="00540400">
      <w:pPr>
        <w:rPr>
          <w:color w:val="4471C4"/>
        </w:rPr>
      </w:pPr>
      <w:r>
        <w:rPr>
          <w:color w:val="4471C4"/>
        </w:rPr>
        <w:t xml:space="preserve">[Follow the instructions in the </w:t>
      </w:r>
      <w:r w:rsidRPr="00061F15">
        <w:rPr>
          <w:color w:val="4471C4"/>
        </w:rPr>
        <w:t>Proof-of-Concept Step-by-Step Instruction</w:t>
      </w:r>
      <w:r>
        <w:rPr>
          <w:color w:val="4471C4"/>
        </w:rPr>
        <w:t xml:space="preserve"> and insert your screenshots here.]</w:t>
      </w:r>
    </w:p>
    <w:p w14:paraId="7BEDC784" w14:textId="2AA2A619" w:rsidR="3981D000" w:rsidRDefault="3981D000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4471C4"/>
          <w:sz w:val="22"/>
          <w:szCs w:val="22"/>
        </w:rPr>
      </w:pPr>
    </w:p>
    <w:p w14:paraId="1A5875DA" w14:textId="60F953DC" w:rsidR="3A3CCF2D" w:rsidRDefault="3A3CCF2D" w:rsidP="020C32B5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Step 1</w:t>
      </w:r>
      <w:r w:rsidR="2A7E8DE2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: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Computer </w:t>
      </w:r>
      <w:r w:rsidR="352E38B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n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ame </w:t>
      </w:r>
      <w:r w:rsidR="6EE459F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creenshot</w:t>
      </w:r>
    </w:p>
    <w:p w14:paraId="520DEEC0" w14:textId="77777777" w:rsidR="0041195F" w:rsidRDefault="0041195F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5777DA1A" w14:textId="57513C31" w:rsidR="3981D000" w:rsidRDefault="3981D000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5B109F7F" w14:textId="5F975455" w:rsidR="3A3CCF2D" w:rsidRDefault="3A3CCF2D" w:rsidP="020C32B5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Step 2</w:t>
      </w:r>
      <w:r w:rsidR="720CAF1A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: </w:t>
      </w:r>
      <w:r w:rsidR="088DED8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Desktop </w:t>
      </w:r>
      <w:r w:rsidR="783AF156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t</w:t>
      </w:r>
      <w:r w:rsidR="088DED8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heme </w:t>
      </w:r>
      <w:r w:rsidR="1A25FE17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creenshot</w:t>
      </w:r>
    </w:p>
    <w:p w14:paraId="71F76BB1" w14:textId="77777777" w:rsidR="0041195F" w:rsidRDefault="0041195F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1A8FBB6D" w14:textId="0461A81B" w:rsidR="3981D000" w:rsidRDefault="3981D000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156F4FB6" w14:textId="3C73CA04" w:rsidR="3A3CCF2D" w:rsidRDefault="3A3CCF2D" w:rsidP="020C32B5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Step 3</w:t>
      </w:r>
      <w:r w:rsidR="2B8980CB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: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</w:t>
      </w:r>
      <w:r w:rsidR="45A8F515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Local </w:t>
      </w:r>
      <w:r w:rsidR="1EABA4DE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u</w:t>
      </w:r>
      <w:r w:rsidR="45A8F515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ser </w:t>
      </w:r>
      <w:r w:rsidR="689A9822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a</w:t>
      </w:r>
      <w:r w:rsidR="45A8F515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ccount</w:t>
      </w:r>
      <w:r w:rsidR="4C58E442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</w:t>
      </w:r>
      <w:r w:rsidR="1C12ABD9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creenshot</w:t>
      </w:r>
    </w:p>
    <w:p w14:paraId="5017DDD1" w14:textId="77777777" w:rsidR="0041195F" w:rsidRDefault="0041195F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74012149" w14:textId="7F8019A8" w:rsidR="3981D000" w:rsidRDefault="3981D000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4088EEA4" w14:textId="5ECBF474" w:rsidR="434034D6" w:rsidRDefault="434034D6" w:rsidP="020C32B5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Step 4</w:t>
      </w:r>
      <w:r w:rsidR="091ECF29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:</w:t>
      </w:r>
      <w:r w:rsidR="1C9C989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Local </w:t>
      </w:r>
      <w:r w:rsidR="56FD0ACF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g</w:t>
      </w:r>
      <w:r w:rsidR="1C9C989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roup </w:t>
      </w:r>
      <w:r w:rsidR="3DAD0C61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a</w:t>
      </w:r>
      <w:r w:rsidR="1C9C989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ccount </w:t>
      </w:r>
      <w:r w:rsidR="664068BA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="1C9C989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creenshot</w:t>
      </w:r>
    </w:p>
    <w:p w14:paraId="6E5D5F46" w14:textId="77777777" w:rsidR="0041195F" w:rsidRDefault="0041195F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21DF3B5A" w14:textId="7217512B" w:rsidR="3981D000" w:rsidRDefault="3981D000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62795450" w14:textId="72E0782C" w:rsidR="1C9C9898" w:rsidRDefault="1C9C9898" w:rsidP="4E0AA8F5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Step 5</w:t>
      </w:r>
      <w:r w:rsidR="398E8E14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: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Add </w:t>
      </w:r>
      <w:r w:rsidR="3980E096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u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ser to </w:t>
      </w:r>
      <w:r w:rsidR="7625ECE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l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ocal </w:t>
      </w:r>
      <w:r w:rsidR="6C0A550E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g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roup</w:t>
      </w:r>
      <w:r w:rsidR="78B2CD6F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</w:t>
      </w:r>
      <w:r w:rsidR="44E377EC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="78B2CD6F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creenshot</w:t>
      </w:r>
    </w:p>
    <w:p w14:paraId="66F5F54A" w14:textId="77777777" w:rsidR="0041195F" w:rsidRDefault="0041195F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43789524" w14:textId="2FFC6E48" w:rsidR="1C9C9898" w:rsidRDefault="1C9C9898" w:rsidP="020C32B5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  <w:r>
        <w:br/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Step 6</w:t>
      </w:r>
      <w:r w:rsidR="633C3384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: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Local </w:t>
      </w:r>
      <w:r w:rsidR="69C1F039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gr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oup </w:t>
      </w:r>
      <w:r w:rsidR="1CE162AA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p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olicy</w:t>
      </w:r>
      <w:r w:rsidR="4D250A5D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</w:t>
      </w:r>
      <w:r w:rsidR="26D4BE9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="4D250A5D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creenshot</w:t>
      </w:r>
    </w:p>
    <w:p w14:paraId="161DEB11" w14:textId="4DF24D75" w:rsidR="3981D000" w:rsidRDefault="3981D000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1F279E68" w14:textId="0CE8C952" w:rsidR="329E50C4" w:rsidRDefault="329E50C4" w:rsidP="329E50C4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7CD54886" w14:textId="4A164E0C" w:rsidR="1C9C9898" w:rsidRDefault="1C9C9898" w:rsidP="020C32B5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Step 7</w:t>
      </w:r>
      <w:r w:rsidR="63C95548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: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Folder </w:t>
      </w:r>
      <w:r w:rsidR="12570E90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reation</w:t>
      </w:r>
      <w:r w:rsidR="2299941E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</w:t>
      </w:r>
      <w:r w:rsidR="5DE19A12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="2299941E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creenshot</w:t>
      </w:r>
    </w:p>
    <w:p w14:paraId="49C50BA4" w14:textId="77777777" w:rsidR="0041195F" w:rsidRDefault="0041195F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2CB70CC6" w14:textId="27BF6B31" w:rsidR="3981D000" w:rsidRDefault="3981D000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277B278B" w14:textId="008F432D" w:rsidR="1C9C9898" w:rsidRDefault="1C9C9898" w:rsidP="020C32B5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Step 8</w:t>
      </w:r>
      <w:r w:rsidR="5DA07063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: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Folder </w:t>
      </w:r>
      <w:r w:rsidR="4CDE8010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p</w:t>
      </w: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ermissions</w:t>
      </w:r>
      <w:r w:rsidR="73B69D6B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</w:t>
      </w:r>
      <w:r w:rsidR="463B29A1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="73B69D6B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creenshot</w:t>
      </w:r>
    </w:p>
    <w:p w14:paraId="220B1BC6" w14:textId="77777777" w:rsidR="0041195F" w:rsidRDefault="0041195F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36167210" w14:textId="081388A6" w:rsidR="3981D000" w:rsidRDefault="3981D000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781E710F" w14:textId="1C8464AE" w:rsidR="40AE975D" w:rsidRDefault="40AE975D" w:rsidP="020C32B5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  <w:r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Step 9</w:t>
      </w:r>
      <w:r w:rsidR="72C82ADB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:</w:t>
      </w:r>
      <w:r w:rsidR="7DF1C17F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Firewall </w:t>
      </w:r>
      <w:r w:rsidR="669E7F3C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</w:t>
      </w:r>
      <w:r w:rsidR="7DF1C17F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onfiguration </w:t>
      </w:r>
      <w:r w:rsidR="3DC59D10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s</w:t>
      </w:r>
      <w:r w:rsidR="7DF1C17F" w:rsidRPr="020C32B5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creenshot</w:t>
      </w:r>
    </w:p>
    <w:p w14:paraId="5A94CBA9" w14:textId="77777777" w:rsidR="0041195F" w:rsidRDefault="0041195F" w:rsidP="3981D000">
      <w:pPr>
        <w:pStyle w:val="paragraph"/>
        <w:spacing w:before="0" w:beforeAutospacing="0" w:after="0" w:afterAutospacing="0"/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</w:pPr>
    </w:p>
    <w:p w14:paraId="311893B1" w14:textId="4B79FCCA" w:rsidR="00BC2A6D" w:rsidRDefault="00BC2A6D" w:rsidP="3981D00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i/>
          <w:iCs/>
          <w:color w:val="4472C4" w:themeColor="accent1"/>
          <w:sz w:val="22"/>
          <w:szCs w:val="22"/>
        </w:rPr>
      </w:pPr>
    </w:p>
    <w:p w14:paraId="352B27C0" w14:textId="3DCFD94D" w:rsidR="2C14CA14" w:rsidRDefault="2C14CA14" w:rsidP="00A45DFE">
      <w:pPr>
        <w:pStyle w:val="Heading1"/>
      </w:pPr>
      <w:r>
        <w:t>Part 3</w:t>
      </w:r>
      <w:r w:rsidR="00EE1D02">
        <w:t>:</w:t>
      </w:r>
      <w:r w:rsidR="3ECA2BE8">
        <w:t xml:space="preserve"> </w:t>
      </w:r>
      <w:r w:rsidR="2D69382B">
        <w:t>Windows 10 Upgrade Project Risk Factors</w:t>
      </w:r>
    </w:p>
    <w:p w14:paraId="3D3B6595" w14:textId="7FA8DF6F" w:rsidR="00540400" w:rsidRDefault="00540400" w:rsidP="4E0AA8F5">
      <w:pPr>
        <w:rPr>
          <w:rFonts w:ascii="Arial" w:eastAsia="Arial" w:hAnsi="Arial" w:cs="Arial"/>
          <w:color w:val="4472C4" w:themeColor="accent1"/>
        </w:rPr>
      </w:pPr>
      <w:r w:rsidRPr="4E0AA8F5">
        <w:rPr>
          <w:rFonts w:ascii="Arial" w:eastAsia="Arial" w:hAnsi="Arial" w:cs="Arial"/>
        </w:rPr>
        <w:t xml:space="preserve">From the list below, select the </w:t>
      </w:r>
      <w:r w:rsidR="101D8F59" w:rsidRPr="4E0AA8F5">
        <w:rPr>
          <w:rFonts w:ascii="Arial" w:eastAsia="Arial" w:hAnsi="Arial" w:cs="Arial"/>
        </w:rPr>
        <w:t xml:space="preserve">two </w:t>
      </w:r>
      <w:r w:rsidR="57CC6955" w:rsidRPr="4E0AA8F5">
        <w:rPr>
          <w:rFonts w:ascii="Arial" w:eastAsia="Arial" w:hAnsi="Arial" w:cs="Arial"/>
        </w:rPr>
        <w:t xml:space="preserve">most relevant/important </w:t>
      </w:r>
      <w:r w:rsidR="51E18613" w:rsidRPr="4E0AA8F5">
        <w:rPr>
          <w:rFonts w:ascii="Arial" w:eastAsia="Arial" w:hAnsi="Arial" w:cs="Arial"/>
        </w:rPr>
        <w:t>issues</w:t>
      </w:r>
      <w:r w:rsidR="101D8F59" w:rsidRPr="4E0AA8F5">
        <w:rPr>
          <w:rFonts w:ascii="Arial" w:eastAsia="Arial" w:hAnsi="Arial" w:cs="Arial"/>
        </w:rPr>
        <w:t xml:space="preserve"> </w:t>
      </w:r>
      <w:r w:rsidR="003253BC" w:rsidRPr="4E0AA8F5">
        <w:rPr>
          <w:rFonts w:ascii="Arial" w:eastAsia="Arial" w:hAnsi="Arial" w:cs="Arial"/>
        </w:rPr>
        <w:t xml:space="preserve">to consider for this project </w:t>
      </w:r>
      <w:r w:rsidRPr="4E0AA8F5">
        <w:rPr>
          <w:rFonts w:ascii="Arial" w:eastAsia="Arial" w:hAnsi="Arial" w:cs="Arial"/>
        </w:rPr>
        <w:t>and</w:t>
      </w:r>
      <w:r w:rsidR="003253BC" w:rsidRPr="4E0AA8F5">
        <w:rPr>
          <w:rFonts w:ascii="Arial" w:eastAsia="Arial" w:hAnsi="Arial" w:cs="Arial"/>
        </w:rPr>
        <w:t xml:space="preserve"> explain your reasoning</w:t>
      </w:r>
      <w:r w:rsidRPr="4E0AA8F5">
        <w:rPr>
          <w:rFonts w:ascii="Arial" w:eastAsia="Arial" w:hAnsi="Arial" w:cs="Arial"/>
        </w:rPr>
        <w:t xml:space="preserve">. </w:t>
      </w:r>
      <w:r w:rsidR="003253BC" w:rsidRPr="4E0AA8F5">
        <w:rPr>
          <w:rFonts w:ascii="Arial" w:eastAsia="Arial" w:hAnsi="Arial" w:cs="Arial"/>
        </w:rPr>
        <w:t>Then w</w:t>
      </w:r>
      <w:r w:rsidR="117F992B" w:rsidRPr="4E0AA8F5">
        <w:rPr>
          <w:rFonts w:ascii="Arial" w:eastAsia="Arial" w:hAnsi="Arial" w:cs="Arial"/>
        </w:rPr>
        <w:t xml:space="preserve">rite </w:t>
      </w:r>
      <w:r w:rsidR="663B0B75" w:rsidRPr="4E0AA8F5">
        <w:rPr>
          <w:rFonts w:ascii="Arial" w:eastAsia="Arial" w:hAnsi="Arial" w:cs="Arial"/>
        </w:rPr>
        <w:t>a</w:t>
      </w:r>
      <w:r w:rsidR="117F992B" w:rsidRPr="4E0AA8F5">
        <w:rPr>
          <w:rFonts w:ascii="Arial" w:eastAsia="Arial" w:hAnsi="Arial" w:cs="Arial"/>
        </w:rPr>
        <w:t xml:space="preserve"> few paragraphs for each</w:t>
      </w:r>
      <w:r w:rsidR="003253BC" w:rsidRPr="4E0AA8F5">
        <w:rPr>
          <w:rFonts w:ascii="Arial" w:eastAsia="Arial" w:hAnsi="Arial" w:cs="Arial"/>
        </w:rPr>
        <w:t xml:space="preserve"> of your selected</w:t>
      </w:r>
      <w:r w:rsidR="117F992B" w:rsidRPr="4E0AA8F5">
        <w:rPr>
          <w:rFonts w:ascii="Arial" w:eastAsia="Arial" w:hAnsi="Arial" w:cs="Arial"/>
        </w:rPr>
        <w:t xml:space="preserve"> issue</w:t>
      </w:r>
      <w:r w:rsidR="003253BC" w:rsidRPr="4E0AA8F5">
        <w:rPr>
          <w:rFonts w:ascii="Arial" w:eastAsia="Arial" w:hAnsi="Arial" w:cs="Arial"/>
        </w:rPr>
        <w:t>s</w:t>
      </w:r>
      <w:r w:rsidR="7C43E051" w:rsidRPr="4E0AA8F5">
        <w:rPr>
          <w:rFonts w:ascii="Arial" w:eastAsia="Arial" w:hAnsi="Arial" w:cs="Arial"/>
        </w:rPr>
        <w:t xml:space="preserve"> </w:t>
      </w:r>
      <w:r w:rsidR="00123907" w:rsidRPr="4E0AA8F5">
        <w:rPr>
          <w:rFonts w:ascii="Arial" w:eastAsia="Arial" w:hAnsi="Arial" w:cs="Arial"/>
        </w:rPr>
        <w:t xml:space="preserve">describing </w:t>
      </w:r>
      <w:r w:rsidR="7C43E051" w:rsidRPr="4E0AA8F5">
        <w:rPr>
          <w:rFonts w:ascii="Arial" w:eastAsia="Arial" w:hAnsi="Arial" w:cs="Arial"/>
        </w:rPr>
        <w:t xml:space="preserve">the </w:t>
      </w:r>
      <w:r w:rsidR="002273CF" w:rsidRPr="4E0AA8F5">
        <w:rPr>
          <w:rFonts w:ascii="Arial" w:eastAsia="Arial" w:hAnsi="Arial" w:cs="Arial"/>
        </w:rPr>
        <w:t xml:space="preserve">associated </w:t>
      </w:r>
      <w:r w:rsidR="7C43E051" w:rsidRPr="4E0AA8F5">
        <w:rPr>
          <w:rFonts w:ascii="Arial" w:eastAsia="Arial" w:hAnsi="Arial" w:cs="Arial"/>
        </w:rPr>
        <w:t xml:space="preserve">risks </w:t>
      </w:r>
      <w:r w:rsidR="002273CF" w:rsidRPr="4E0AA8F5">
        <w:rPr>
          <w:rFonts w:ascii="Arial" w:eastAsia="Arial" w:hAnsi="Arial" w:cs="Arial"/>
        </w:rPr>
        <w:t xml:space="preserve">and </w:t>
      </w:r>
      <w:r w:rsidR="7C43E051" w:rsidRPr="4E0AA8F5">
        <w:rPr>
          <w:rFonts w:ascii="Arial" w:eastAsia="Arial" w:hAnsi="Arial" w:cs="Arial"/>
        </w:rPr>
        <w:t xml:space="preserve">how they could be </w:t>
      </w:r>
      <w:r w:rsidR="002273CF" w:rsidRPr="4E0AA8F5">
        <w:rPr>
          <w:rFonts w:ascii="Arial" w:eastAsia="Arial" w:hAnsi="Arial" w:cs="Arial"/>
        </w:rPr>
        <w:t>addressed</w:t>
      </w:r>
      <w:r w:rsidRPr="4E0AA8F5">
        <w:rPr>
          <w:rFonts w:ascii="Arial" w:eastAsia="Arial" w:hAnsi="Arial" w:cs="Arial"/>
        </w:rPr>
        <w:t>.</w:t>
      </w:r>
    </w:p>
    <w:p w14:paraId="77BEFCEF" w14:textId="745CA845" w:rsidR="7254DDE1" w:rsidRPr="00540400" w:rsidRDefault="4D287798" w:rsidP="4E0AA8F5">
      <w:pPr>
        <w:pStyle w:val="ListParagraph"/>
        <w:numPr>
          <w:ilvl w:val="0"/>
          <w:numId w:val="23"/>
        </w:numPr>
        <w:rPr>
          <w:rFonts w:ascii="Arial" w:eastAsia="Arial" w:hAnsi="Arial" w:cs="Arial"/>
          <w:color w:val="000000" w:themeColor="text1"/>
        </w:rPr>
      </w:pPr>
      <w:r w:rsidRPr="020C32B5">
        <w:rPr>
          <w:rFonts w:ascii="Arial" w:eastAsia="Arial" w:hAnsi="Arial" w:cs="Arial"/>
        </w:rPr>
        <w:t>h</w:t>
      </w:r>
      <w:r w:rsidR="592DCBC6" w:rsidRPr="020C32B5">
        <w:rPr>
          <w:rFonts w:ascii="Arial" w:eastAsia="Arial" w:hAnsi="Arial" w:cs="Arial"/>
        </w:rPr>
        <w:t>ardware</w:t>
      </w:r>
      <w:r w:rsidR="603E3A2A" w:rsidRPr="020C32B5">
        <w:rPr>
          <w:rFonts w:ascii="Arial" w:eastAsia="Arial" w:hAnsi="Arial" w:cs="Arial"/>
        </w:rPr>
        <w:t xml:space="preserve"> </w:t>
      </w:r>
    </w:p>
    <w:p w14:paraId="747B7C18" w14:textId="28E753D0" w:rsidR="7254DDE1" w:rsidRPr="00540400" w:rsidRDefault="47E471E6" w:rsidP="4E0AA8F5">
      <w:pPr>
        <w:pStyle w:val="ListParagraph"/>
        <w:numPr>
          <w:ilvl w:val="0"/>
          <w:numId w:val="18"/>
        </w:numPr>
        <w:rPr>
          <w:rFonts w:ascii="Arial" w:eastAsia="Arial" w:hAnsi="Arial" w:cs="Arial"/>
          <w:color w:val="000000" w:themeColor="text1"/>
        </w:rPr>
      </w:pPr>
      <w:r w:rsidRPr="020C32B5">
        <w:rPr>
          <w:rFonts w:ascii="Arial" w:eastAsia="Arial" w:hAnsi="Arial" w:cs="Arial"/>
        </w:rPr>
        <w:t>l</w:t>
      </w:r>
      <w:r w:rsidR="592DCBC6" w:rsidRPr="020C32B5">
        <w:rPr>
          <w:rFonts w:ascii="Arial" w:eastAsia="Arial" w:hAnsi="Arial" w:cs="Arial"/>
        </w:rPr>
        <w:t>icensing</w:t>
      </w:r>
    </w:p>
    <w:p w14:paraId="4D6658EB" w14:textId="6594EF50" w:rsidR="7254DDE1" w:rsidRPr="00540400" w:rsidRDefault="3A8B71FC" w:rsidP="4E0AA8F5">
      <w:pPr>
        <w:pStyle w:val="ListParagraph"/>
        <w:numPr>
          <w:ilvl w:val="0"/>
          <w:numId w:val="18"/>
        </w:numPr>
        <w:rPr>
          <w:rFonts w:ascii="Arial" w:eastAsia="Arial" w:hAnsi="Arial" w:cs="Arial"/>
          <w:color w:val="000000" w:themeColor="text1"/>
        </w:rPr>
      </w:pPr>
      <w:r w:rsidRPr="020C32B5">
        <w:rPr>
          <w:rFonts w:ascii="Arial" w:eastAsia="Arial" w:hAnsi="Arial" w:cs="Arial"/>
        </w:rPr>
        <w:t>a</w:t>
      </w:r>
      <w:r w:rsidR="592DCBC6" w:rsidRPr="020C32B5">
        <w:rPr>
          <w:rFonts w:ascii="Arial" w:eastAsia="Arial" w:hAnsi="Arial" w:cs="Arial"/>
        </w:rPr>
        <w:t xml:space="preserve">pplication </w:t>
      </w:r>
      <w:r w:rsidR="5EB3F600" w:rsidRPr="020C32B5">
        <w:rPr>
          <w:rFonts w:ascii="Arial" w:eastAsia="Arial" w:hAnsi="Arial" w:cs="Arial"/>
        </w:rPr>
        <w:t>c</w:t>
      </w:r>
      <w:r w:rsidR="592DCBC6" w:rsidRPr="020C32B5">
        <w:rPr>
          <w:rFonts w:ascii="Arial" w:eastAsia="Arial" w:hAnsi="Arial" w:cs="Arial"/>
        </w:rPr>
        <w:t xml:space="preserve">ompatibility </w:t>
      </w:r>
    </w:p>
    <w:p w14:paraId="5E628536" w14:textId="26382357" w:rsidR="0805C3CC" w:rsidRPr="00540400" w:rsidRDefault="74D0AF43" w:rsidP="4E0AA8F5">
      <w:pPr>
        <w:pStyle w:val="ListParagraph"/>
        <w:numPr>
          <w:ilvl w:val="0"/>
          <w:numId w:val="18"/>
        </w:numPr>
        <w:rPr>
          <w:rFonts w:ascii="Arial" w:eastAsia="Arial" w:hAnsi="Arial" w:cs="Arial"/>
          <w:color w:val="000000" w:themeColor="text1"/>
        </w:rPr>
      </w:pPr>
      <w:r w:rsidRPr="020C32B5">
        <w:rPr>
          <w:rFonts w:ascii="Arial" w:eastAsia="Arial" w:hAnsi="Arial" w:cs="Arial"/>
        </w:rPr>
        <w:t>u</w:t>
      </w:r>
      <w:r w:rsidR="3A363BE4" w:rsidRPr="020C32B5">
        <w:rPr>
          <w:rFonts w:ascii="Arial" w:eastAsia="Arial" w:hAnsi="Arial" w:cs="Arial"/>
        </w:rPr>
        <w:t xml:space="preserve">pgrade vs. </w:t>
      </w:r>
      <w:r w:rsidR="0FCD9637" w:rsidRPr="020C32B5">
        <w:rPr>
          <w:rFonts w:ascii="Arial" w:eastAsia="Arial" w:hAnsi="Arial" w:cs="Arial"/>
        </w:rPr>
        <w:t>c</w:t>
      </w:r>
      <w:r w:rsidR="3A363BE4" w:rsidRPr="020C32B5">
        <w:rPr>
          <w:rFonts w:ascii="Arial" w:eastAsia="Arial" w:hAnsi="Arial" w:cs="Arial"/>
        </w:rPr>
        <w:t>lean install</w:t>
      </w:r>
    </w:p>
    <w:p w14:paraId="7FE980D9" w14:textId="77777777" w:rsidR="000E02D2" w:rsidRDefault="000E02D2" w:rsidP="54396B0A">
      <w:pPr>
        <w:pStyle w:val="Heading1"/>
      </w:pPr>
    </w:p>
    <w:p w14:paraId="3BB04E8F" w14:textId="58564031" w:rsidR="19B652DA" w:rsidRDefault="19B652DA" w:rsidP="54396B0A">
      <w:pPr>
        <w:pStyle w:val="Heading1"/>
        <w:rPr>
          <w:rStyle w:val="eop"/>
          <w:rFonts w:ascii="Arial" w:hAnsi="Arial" w:cs="Arial"/>
          <w:color w:val="000000" w:themeColor="text1"/>
          <w:sz w:val="22"/>
          <w:szCs w:val="22"/>
        </w:rPr>
      </w:pPr>
      <w:r>
        <w:t>Sources / References</w:t>
      </w:r>
    </w:p>
    <w:p w14:paraId="2FAF1F88" w14:textId="747C3F38" w:rsidR="007D6CB7" w:rsidRPr="00E525FC" w:rsidRDefault="007D6CB7" w:rsidP="00E525FC">
      <w:pPr>
        <w:spacing w:after="0"/>
        <w:rPr>
          <w:rFonts w:ascii="Arial" w:eastAsiaTheme="majorEastAsia" w:hAnsi="Arial" w:cs="Arial"/>
          <w:kern w:val="36"/>
          <w:sz w:val="36"/>
          <w:szCs w:val="28"/>
          <w:lang w:eastAsia="en-US"/>
        </w:rPr>
      </w:pPr>
    </w:p>
    <w:sectPr w:rsidR="007D6CB7" w:rsidRPr="00E525FC" w:rsidSect="00897C6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247FC" w14:textId="77777777" w:rsidR="00346306" w:rsidRDefault="00346306" w:rsidP="00A66B18">
      <w:pPr>
        <w:spacing w:after="0"/>
      </w:pPr>
      <w:r>
        <w:separator/>
      </w:r>
    </w:p>
  </w:endnote>
  <w:endnote w:type="continuationSeparator" w:id="0">
    <w:p w14:paraId="5689BA21" w14:textId="77777777" w:rsidR="00346306" w:rsidRDefault="00346306" w:rsidP="00A66B18">
      <w:pPr>
        <w:spacing w:after="0"/>
      </w:pPr>
      <w:r>
        <w:continuationSeparator/>
      </w:r>
    </w:p>
  </w:endnote>
  <w:endnote w:type="continuationNotice" w:id="1">
    <w:p w14:paraId="7A7128BD" w14:textId="77777777" w:rsidR="00346306" w:rsidRDefault="0034630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9E507" w14:textId="77777777" w:rsidR="00346306" w:rsidRDefault="00346306" w:rsidP="00A66B18">
      <w:pPr>
        <w:spacing w:after="0"/>
      </w:pPr>
      <w:r>
        <w:separator/>
      </w:r>
    </w:p>
  </w:footnote>
  <w:footnote w:type="continuationSeparator" w:id="0">
    <w:p w14:paraId="2CC1C778" w14:textId="77777777" w:rsidR="00346306" w:rsidRDefault="00346306" w:rsidP="00A66B18">
      <w:pPr>
        <w:spacing w:after="0"/>
      </w:pPr>
      <w:r>
        <w:continuationSeparator/>
      </w:r>
    </w:p>
  </w:footnote>
  <w:footnote w:type="continuationNotice" w:id="1">
    <w:p w14:paraId="353B9CCB" w14:textId="77777777" w:rsidR="00346306" w:rsidRDefault="00346306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4F88"/>
    <w:multiLevelType w:val="hybridMultilevel"/>
    <w:tmpl w:val="7550DE80"/>
    <w:lvl w:ilvl="0" w:tplc="E00472E6">
      <w:start w:val="123"/>
      <w:numFmt w:val="bullet"/>
      <w:lvlText w:val="-"/>
      <w:lvlJc w:val="left"/>
      <w:pPr>
        <w:ind w:left="1800" w:hanging="360"/>
      </w:pPr>
      <w:rPr>
        <w:rFonts w:ascii="Franklin Gothic Book" w:eastAsiaTheme="minorHAnsi" w:hAnsi="Franklin Gothic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FE214C5"/>
    <w:multiLevelType w:val="hybridMultilevel"/>
    <w:tmpl w:val="FFA4E88A"/>
    <w:lvl w:ilvl="0" w:tplc="C5F86C0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EDA4575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  <w:sz w:val="20"/>
      </w:rPr>
    </w:lvl>
    <w:lvl w:ilvl="2" w:tplc="13E6D03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plc="C0E6EA3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plc="2344526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plc="B6C4EC9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plc="7E9EF31E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plc="6C0C67C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plc="2D2408A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BE1F98"/>
    <w:multiLevelType w:val="hybridMultilevel"/>
    <w:tmpl w:val="759A0C34"/>
    <w:lvl w:ilvl="0" w:tplc="9552FB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BCE1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01F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365C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9EBD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4A92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26F3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FE51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120A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B100AA"/>
    <w:multiLevelType w:val="hybridMultilevel"/>
    <w:tmpl w:val="58D65D48"/>
    <w:lvl w:ilvl="0" w:tplc="4AE80E5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BE2C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06B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7AE2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0C22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3093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3A1A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6E51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607F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C3E07"/>
    <w:multiLevelType w:val="hybridMultilevel"/>
    <w:tmpl w:val="FFFFFFFF"/>
    <w:lvl w:ilvl="0" w:tplc="8CC27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2E0B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2142A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22A4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A00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BCE2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E4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7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C4C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61B5C"/>
    <w:multiLevelType w:val="hybridMultilevel"/>
    <w:tmpl w:val="90F81714"/>
    <w:lvl w:ilvl="0" w:tplc="292855C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0E8D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5469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A67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9ACF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187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D8D3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2A58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364C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24CBC"/>
    <w:multiLevelType w:val="hybridMultilevel"/>
    <w:tmpl w:val="30B01968"/>
    <w:lvl w:ilvl="0" w:tplc="2B943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1AA0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BEA41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AD8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16F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DAC7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7AC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36C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1A4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E1EAA"/>
    <w:multiLevelType w:val="hybridMultilevel"/>
    <w:tmpl w:val="486E2C82"/>
    <w:lvl w:ilvl="0" w:tplc="A56E146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9493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B20D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AECD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64C3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02E7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5C2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829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CA74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822400"/>
    <w:multiLevelType w:val="hybridMultilevel"/>
    <w:tmpl w:val="BA0E3ACC"/>
    <w:lvl w:ilvl="0" w:tplc="2320C3F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B489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F49D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566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B0B0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58C8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B6E1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C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09F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6D5035"/>
    <w:multiLevelType w:val="hybridMultilevel"/>
    <w:tmpl w:val="8D80D716"/>
    <w:lvl w:ilvl="0" w:tplc="9AEA925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4C93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AA5C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621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706F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64B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C485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000A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F6E9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3A645E"/>
    <w:multiLevelType w:val="hybridMultilevel"/>
    <w:tmpl w:val="6B40E5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834BF1"/>
    <w:multiLevelType w:val="hybridMultilevel"/>
    <w:tmpl w:val="FFFFFFFF"/>
    <w:lvl w:ilvl="0" w:tplc="330EE7EE">
      <w:start w:val="1"/>
      <w:numFmt w:val="decimal"/>
      <w:lvlText w:val="%1."/>
      <w:lvlJc w:val="left"/>
      <w:pPr>
        <w:ind w:left="720" w:hanging="360"/>
      </w:pPr>
    </w:lvl>
    <w:lvl w:ilvl="1" w:tplc="4D8C4328">
      <w:start w:val="1"/>
      <w:numFmt w:val="lowerLetter"/>
      <w:lvlText w:val="%2."/>
      <w:lvlJc w:val="left"/>
      <w:pPr>
        <w:ind w:left="1440" w:hanging="360"/>
      </w:pPr>
    </w:lvl>
    <w:lvl w:ilvl="2" w:tplc="AD181CD4">
      <w:start w:val="1"/>
      <w:numFmt w:val="lowerRoman"/>
      <w:lvlText w:val="%3."/>
      <w:lvlJc w:val="right"/>
      <w:pPr>
        <w:ind w:left="2160" w:hanging="180"/>
      </w:pPr>
    </w:lvl>
    <w:lvl w:ilvl="3" w:tplc="33FCC134">
      <w:start w:val="1"/>
      <w:numFmt w:val="decimal"/>
      <w:lvlText w:val="%4."/>
      <w:lvlJc w:val="left"/>
      <w:pPr>
        <w:ind w:left="2880" w:hanging="360"/>
      </w:pPr>
    </w:lvl>
    <w:lvl w:ilvl="4" w:tplc="5D003C2C">
      <w:start w:val="1"/>
      <w:numFmt w:val="lowerLetter"/>
      <w:lvlText w:val="%5."/>
      <w:lvlJc w:val="left"/>
      <w:pPr>
        <w:ind w:left="3600" w:hanging="360"/>
      </w:pPr>
    </w:lvl>
    <w:lvl w:ilvl="5" w:tplc="F70AF090">
      <w:start w:val="1"/>
      <w:numFmt w:val="lowerRoman"/>
      <w:lvlText w:val="%6."/>
      <w:lvlJc w:val="right"/>
      <w:pPr>
        <w:ind w:left="4320" w:hanging="180"/>
      </w:pPr>
    </w:lvl>
    <w:lvl w:ilvl="6" w:tplc="7E5C0B4E">
      <w:start w:val="1"/>
      <w:numFmt w:val="decimal"/>
      <w:lvlText w:val="%7."/>
      <w:lvlJc w:val="left"/>
      <w:pPr>
        <w:ind w:left="5040" w:hanging="360"/>
      </w:pPr>
    </w:lvl>
    <w:lvl w:ilvl="7" w:tplc="F56CE5EA">
      <w:start w:val="1"/>
      <w:numFmt w:val="lowerLetter"/>
      <w:lvlText w:val="%8."/>
      <w:lvlJc w:val="left"/>
      <w:pPr>
        <w:ind w:left="5760" w:hanging="360"/>
      </w:pPr>
    </w:lvl>
    <w:lvl w:ilvl="8" w:tplc="C366AF9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E2DC4"/>
    <w:multiLevelType w:val="hybridMultilevel"/>
    <w:tmpl w:val="D6F0714E"/>
    <w:lvl w:ilvl="0" w:tplc="557CF3C8">
      <w:start w:val="1"/>
      <w:numFmt w:val="decimal"/>
      <w:lvlText w:val="%1."/>
      <w:lvlJc w:val="left"/>
      <w:pPr>
        <w:ind w:left="720" w:hanging="360"/>
      </w:pPr>
    </w:lvl>
    <w:lvl w:ilvl="1" w:tplc="E99A73D2">
      <w:start w:val="1"/>
      <w:numFmt w:val="lowerLetter"/>
      <w:lvlText w:val="%2."/>
      <w:lvlJc w:val="left"/>
      <w:pPr>
        <w:ind w:left="1440" w:hanging="360"/>
      </w:pPr>
    </w:lvl>
    <w:lvl w:ilvl="2" w:tplc="C74C5642">
      <w:start w:val="1"/>
      <w:numFmt w:val="lowerRoman"/>
      <w:lvlText w:val="%3."/>
      <w:lvlJc w:val="right"/>
      <w:pPr>
        <w:ind w:left="2160" w:hanging="180"/>
      </w:pPr>
    </w:lvl>
    <w:lvl w:ilvl="3" w:tplc="B5F28884">
      <w:start w:val="1"/>
      <w:numFmt w:val="decimal"/>
      <w:lvlText w:val="%4."/>
      <w:lvlJc w:val="left"/>
      <w:pPr>
        <w:ind w:left="2880" w:hanging="360"/>
      </w:pPr>
    </w:lvl>
    <w:lvl w:ilvl="4" w:tplc="C8AE5C60">
      <w:start w:val="1"/>
      <w:numFmt w:val="lowerLetter"/>
      <w:lvlText w:val="%5."/>
      <w:lvlJc w:val="left"/>
      <w:pPr>
        <w:ind w:left="3600" w:hanging="360"/>
      </w:pPr>
    </w:lvl>
    <w:lvl w:ilvl="5" w:tplc="64104128">
      <w:start w:val="1"/>
      <w:numFmt w:val="lowerRoman"/>
      <w:lvlText w:val="%6."/>
      <w:lvlJc w:val="right"/>
      <w:pPr>
        <w:ind w:left="4320" w:hanging="180"/>
      </w:pPr>
    </w:lvl>
    <w:lvl w:ilvl="6" w:tplc="F3DCEF30">
      <w:start w:val="1"/>
      <w:numFmt w:val="decimal"/>
      <w:lvlText w:val="%7."/>
      <w:lvlJc w:val="left"/>
      <w:pPr>
        <w:ind w:left="5040" w:hanging="360"/>
      </w:pPr>
    </w:lvl>
    <w:lvl w:ilvl="7" w:tplc="C306556C">
      <w:start w:val="1"/>
      <w:numFmt w:val="lowerLetter"/>
      <w:lvlText w:val="%8."/>
      <w:lvlJc w:val="left"/>
      <w:pPr>
        <w:ind w:left="5760" w:hanging="360"/>
      </w:pPr>
    </w:lvl>
    <w:lvl w:ilvl="8" w:tplc="A78C269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6590C"/>
    <w:multiLevelType w:val="hybridMultilevel"/>
    <w:tmpl w:val="BCAE1260"/>
    <w:lvl w:ilvl="0" w:tplc="30B8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AEF2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586D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4F5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8AD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24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66FB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642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08E9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633"/>
    <w:multiLevelType w:val="hybridMultilevel"/>
    <w:tmpl w:val="FBD24406"/>
    <w:lvl w:ilvl="0" w:tplc="958CA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C63A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C96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D6D9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08FD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2633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F662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161F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185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01EC2"/>
    <w:multiLevelType w:val="hybridMultilevel"/>
    <w:tmpl w:val="FFFFFFFF"/>
    <w:lvl w:ilvl="0" w:tplc="6A2C8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C0D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586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25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6FB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D27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224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62D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22CA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D52DEE"/>
    <w:multiLevelType w:val="hybridMultilevel"/>
    <w:tmpl w:val="8A50B03A"/>
    <w:lvl w:ilvl="0" w:tplc="26E6980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6E87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1EEA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840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CF6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2AB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9622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2663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BAD1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082949"/>
    <w:multiLevelType w:val="hybridMultilevel"/>
    <w:tmpl w:val="2BA48AFA"/>
    <w:lvl w:ilvl="0" w:tplc="41FEF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B200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C6AA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43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CC05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CEC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200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CC97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36E9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7505EC"/>
    <w:multiLevelType w:val="hybridMultilevel"/>
    <w:tmpl w:val="FFFFFFFF"/>
    <w:lvl w:ilvl="0" w:tplc="B8B44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F8CD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0FA70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CE2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8CA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1C8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20C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09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487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81D4A"/>
    <w:multiLevelType w:val="hybridMultilevel"/>
    <w:tmpl w:val="9B8A7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E4E0A"/>
    <w:multiLevelType w:val="hybridMultilevel"/>
    <w:tmpl w:val="156AFA14"/>
    <w:lvl w:ilvl="0" w:tplc="5A5AAE44">
      <w:start w:val="1"/>
      <w:numFmt w:val="decimal"/>
      <w:lvlText w:val="%1."/>
      <w:lvlJc w:val="left"/>
      <w:pPr>
        <w:ind w:left="720" w:hanging="360"/>
      </w:pPr>
    </w:lvl>
    <w:lvl w:ilvl="1" w:tplc="D198308A">
      <w:start w:val="1"/>
      <w:numFmt w:val="lowerLetter"/>
      <w:lvlText w:val="%2."/>
      <w:lvlJc w:val="left"/>
      <w:pPr>
        <w:ind w:left="1440" w:hanging="360"/>
      </w:pPr>
    </w:lvl>
    <w:lvl w:ilvl="2" w:tplc="960A9E1A">
      <w:start w:val="1"/>
      <w:numFmt w:val="lowerRoman"/>
      <w:lvlText w:val="%3."/>
      <w:lvlJc w:val="right"/>
      <w:pPr>
        <w:ind w:left="2160" w:hanging="180"/>
      </w:pPr>
    </w:lvl>
    <w:lvl w:ilvl="3" w:tplc="E43C653A">
      <w:start w:val="1"/>
      <w:numFmt w:val="decimal"/>
      <w:lvlText w:val="%4."/>
      <w:lvlJc w:val="left"/>
      <w:pPr>
        <w:ind w:left="2880" w:hanging="360"/>
      </w:pPr>
    </w:lvl>
    <w:lvl w:ilvl="4" w:tplc="C764BBA2">
      <w:start w:val="1"/>
      <w:numFmt w:val="lowerLetter"/>
      <w:lvlText w:val="%5."/>
      <w:lvlJc w:val="left"/>
      <w:pPr>
        <w:ind w:left="3600" w:hanging="360"/>
      </w:pPr>
    </w:lvl>
    <w:lvl w:ilvl="5" w:tplc="A928E54A">
      <w:start w:val="1"/>
      <w:numFmt w:val="lowerRoman"/>
      <w:lvlText w:val="%6."/>
      <w:lvlJc w:val="right"/>
      <w:pPr>
        <w:ind w:left="4320" w:hanging="180"/>
      </w:pPr>
    </w:lvl>
    <w:lvl w:ilvl="6" w:tplc="0170A7E4">
      <w:start w:val="1"/>
      <w:numFmt w:val="decimal"/>
      <w:lvlText w:val="%7."/>
      <w:lvlJc w:val="left"/>
      <w:pPr>
        <w:ind w:left="5040" w:hanging="360"/>
      </w:pPr>
    </w:lvl>
    <w:lvl w:ilvl="7" w:tplc="6FF6AEBE">
      <w:start w:val="1"/>
      <w:numFmt w:val="lowerLetter"/>
      <w:lvlText w:val="%8."/>
      <w:lvlJc w:val="left"/>
      <w:pPr>
        <w:ind w:left="5760" w:hanging="360"/>
      </w:pPr>
    </w:lvl>
    <w:lvl w:ilvl="8" w:tplc="592C6B8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CB08CC"/>
    <w:multiLevelType w:val="hybridMultilevel"/>
    <w:tmpl w:val="60C49A5E"/>
    <w:lvl w:ilvl="0" w:tplc="672A0F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56DD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2C48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5AFC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A49F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82C2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4EF1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4E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32EA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2C16FD"/>
    <w:multiLevelType w:val="hybridMultilevel"/>
    <w:tmpl w:val="FFFFFFFF"/>
    <w:lvl w:ilvl="0" w:tplc="48EE4288">
      <w:start w:val="1"/>
      <w:numFmt w:val="decimal"/>
      <w:lvlText w:val="%1."/>
      <w:lvlJc w:val="left"/>
      <w:pPr>
        <w:ind w:left="720" w:hanging="360"/>
      </w:pPr>
    </w:lvl>
    <w:lvl w:ilvl="1" w:tplc="B3CAFBCA">
      <w:start w:val="1"/>
      <w:numFmt w:val="lowerLetter"/>
      <w:lvlText w:val="%2."/>
      <w:lvlJc w:val="left"/>
      <w:pPr>
        <w:ind w:left="1440" w:hanging="360"/>
      </w:pPr>
    </w:lvl>
    <w:lvl w:ilvl="2" w:tplc="415854C2">
      <w:start w:val="1"/>
      <w:numFmt w:val="lowerRoman"/>
      <w:lvlText w:val="%3."/>
      <w:lvlJc w:val="right"/>
      <w:pPr>
        <w:ind w:left="2160" w:hanging="180"/>
      </w:pPr>
    </w:lvl>
    <w:lvl w:ilvl="3" w:tplc="30C42050">
      <w:start w:val="1"/>
      <w:numFmt w:val="decimal"/>
      <w:lvlText w:val="%4."/>
      <w:lvlJc w:val="left"/>
      <w:pPr>
        <w:ind w:left="2880" w:hanging="360"/>
      </w:pPr>
    </w:lvl>
    <w:lvl w:ilvl="4" w:tplc="F6EEC810">
      <w:start w:val="1"/>
      <w:numFmt w:val="lowerLetter"/>
      <w:lvlText w:val="%5."/>
      <w:lvlJc w:val="left"/>
      <w:pPr>
        <w:ind w:left="3600" w:hanging="360"/>
      </w:pPr>
    </w:lvl>
    <w:lvl w:ilvl="5" w:tplc="A6BACCFA">
      <w:start w:val="1"/>
      <w:numFmt w:val="lowerRoman"/>
      <w:lvlText w:val="%6."/>
      <w:lvlJc w:val="right"/>
      <w:pPr>
        <w:ind w:left="4320" w:hanging="180"/>
      </w:pPr>
    </w:lvl>
    <w:lvl w:ilvl="6" w:tplc="0A883EF6">
      <w:start w:val="1"/>
      <w:numFmt w:val="decimal"/>
      <w:lvlText w:val="%7."/>
      <w:lvlJc w:val="left"/>
      <w:pPr>
        <w:ind w:left="5040" w:hanging="360"/>
      </w:pPr>
    </w:lvl>
    <w:lvl w:ilvl="7" w:tplc="B2E48B22">
      <w:start w:val="1"/>
      <w:numFmt w:val="lowerLetter"/>
      <w:lvlText w:val="%8."/>
      <w:lvlJc w:val="left"/>
      <w:pPr>
        <w:ind w:left="5760" w:hanging="360"/>
      </w:pPr>
    </w:lvl>
    <w:lvl w:ilvl="8" w:tplc="0DE69CB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12"/>
  </w:num>
  <w:num w:numId="5">
    <w:abstractNumId w:val="20"/>
  </w:num>
  <w:num w:numId="6">
    <w:abstractNumId w:val="10"/>
  </w:num>
  <w:num w:numId="7">
    <w:abstractNumId w:val="0"/>
  </w:num>
  <w:num w:numId="8">
    <w:abstractNumId w:val="1"/>
  </w:num>
  <w:num w:numId="9">
    <w:abstractNumId w:val="14"/>
  </w:num>
  <w:num w:numId="10">
    <w:abstractNumId w:val="2"/>
  </w:num>
  <w:num w:numId="11">
    <w:abstractNumId w:val="21"/>
  </w:num>
  <w:num w:numId="12">
    <w:abstractNumId w:val="16"/>
  </w:num>
  <w:num w:numId="13">
    <w:abstractNumId w:val="8"/>
  </w:num>
  <w:num w:numId="14">
    <w:abstractNumId w:val="9"/>
  </w:num>
  <w:num w:numId="15">
    <w:abstractNumId w:val="3"/>
  </w:num>
  <w:num w:numId="16">
    <w:abstractNumId w:val="7"/>
  </w:num>
  <w:num w:numId="17">
    <w:abstractNumId w:val="5"/>
  </w:num>
  <w:num w:numId="18">
    <w:abstractNumId w:val="15"/>
  </w:num>
  <w:num w:numId="19">
    <w:abstractNumId w:val="18"/>
  </w:num>
  <w:num w:numId="20">
    <w:abstractNumId w:val="4"/>
  </w:num>
  <w:num w:numId="21">
    <w:abstractNumId w:val="11"/>
  </w:num>
  <w:num w:numId="22">
    <w:abstractNumId w:val="2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3tDAxNjQ0NjYzMjBV0lEKTi0uzszPAykwrAUAVQW/CywAAAA="/>
  </w:docVars>
  <w:rsids>
    <w:rsidRoot w:val="00E00168"/>
    <w:rsid w:val="00021510"/>
    <w:rsid w:val="000225AC"/>
    <w:rsid w:val="00027F98"/>
    <w:rsid w:val="00061F15"/>
    <w:rsid w:val="00083BAA"/>
    <w:rsid w:val="000A62E7"/>
    <w:rsid w:val="000B1B4A"/>
    <w:rsid w:val="000E02D2"/>
    <w:rsid w:val="000E0541"/>
    <w:rsid w:val="0010680C"/>
    <w:rsid w:val="00112231"/>
    <w:rsid w:val="00123907"/>
    <w:rsid w:val="00152B0B"/>
    <w:rsid w:val="001766D6"/>
    <w:rsid w:val="00192419"/>
    <w:rsid w:val="00196D69"/>
    <w:rsid w:val="001972E0"/>
    <w:rsid w:val="001B00FC"/>
    <w:rsid w:val="001C270D"/>
    <w:rsid w:val="001E2320"/>
    <w:rsid w:val="0021097B"/>
    <w:rsid w:val="00210E6D"/>
    <w:rsid w:val="00214E28"/>
    <w:rsid w:val="002273CF"/>
    <w:rsid w:val="00227F38"/>
    <w:rsid w:val="002C1354"/>
    <w:rsid w:val="002D23F9"/>
    <w:rsid w:val="003253BC"/>
    <w:rsid w:val="0032789D"/>
    <w:rsid w:val="00346306"/>
    <w:rsid w:val="00352B81"/>
    <w:rsid w:val="0037519B"/>
    <w:rsid w:val="00394757"/>
    <w:rsid w:val="003A0150"/>
    <w:rsid w:val="003C5E3E"/>
    <w:rsid w:val="003E24DF"/>
    <w:rsid w:val="003E7DA2"/>
    <w:rsid w:val="003F5254"/>
    <w:rsid w:val="0041195F"/>
    <w:rsid w:val="0041428F"/>
    <w:rsid w:val="0044573F"/>
    <w:rsid w:val="004A2B0D"/>
    <w:rsid w:val="0050174F"/>
    <w:rsid w:val="0051713A"/>
    <w:rsid w:val="0053522C"/>
    <w:rsid w:val="00540400"/>
    <w:rsid w:val="00557781"/>
    <w:rsid w:val="0056004B"/>
    <w:rsid w:val="005A2198"/>
    <w:rsid w:val="005C2210"/>
    <w:rsid w:val="005E1B12"/>
    <w:rsid w:val="005E4EA2"/>
    <w:rsid w:val="005F3E1C"/>
    <w:rsid w:val="005F49D6"/>
    <w:rsid w:val="005F7C40"/>
    <w:rsid w:val="00615018"/>
    <w:rsid w:val="0062123A"/>
    <w:rsid w:val="00641FCC"/>
    <w:rsid w:val="00646E75"/>
    <w:rsid w:val="00652508"/>
    <w:rsid w:val="00667D2A"/>
    <w:rsid w:val="006A7407"/>
    <w:rsid w:val="006D2937"/>
    <w:rsid w:val="006F2D60"/>
    <w:rsid w:val="006F6246"/>
    <w:rsid w:val="006F6F10"/>
    <w:rsid w:val="00740B00"/>
    <w:rsid w:val="007619B0"/>
    <w:rsid w:val="00783E79"/>
    <w:rsid w:val="007B5AE8"/>
    <w:rsid w:val="007D6CB7"/>
    <w:rsid w:val="007F5192"/>
    <w:rsid w:val="00817E10"/>
    <w:rsid w:val="0087439A"/>
    <w:rsid w:val="00895FE2"/>
    <w:rsid w:val="00897C6D"/>
    <w:rsid w:val="008B44A2"/>
    <w:rsid w:val="008D2DE5"/>
    <w:rsid w:val="008F6D4D"/>
    <w:rsid w:val="008F779D"/>
    <w:rsid w:val="00914C12"/>
    <w:rsid w:val="009461D5"/>
    <w:rsid w:val="00993493"/>
    <w:rsid w:val="009A192A"/>
    <w:rsid w:val="009C72C0"/>
    <w:rsid w:val="009D15BA"/>
    <w:rsid w:val="009D450E"/>
    <w:rsid w:val="00A254FC"/>
    <w:rsid w:val="00A26FE7"/>
    <w:rsid w:val="00A45DFE"/>
    <w:rsid w:val="00A46D40"/>
    <w:rsid w:val="00A66B18"/>
    <w:rsid w:val="00A6783B"/>
    <w:rsid w:val="00A830D2"/>
    <w:rsid w:val="00A915BE"/>
    <w:rsid w:val="00A96CF8"/>
    <w:rsid w:val="00A978A0"/>
    <w:rsid w:val="00AA089B"/>
    <w:rsid w:val="00AE1388"/>
    <w:rsid w:val="00AF3982"/>
    <w:rsid w:val="00B01B0A"/>
    <w:rsid w:val="00B27FEB"/>
    <w:rsid w:val="00B35C2D"/>
    <w:rsid w:val="00B50294"/>
    <w:rsid w:val="00B57D6E"/>
    <w:rsid w:val="00B8739B"/>
    <w:rsid w:val="00BB4D9C"/>
    <w:rsid w:val="00BC2A6D"/>
    <w:rsid w:val="00BE729F"/>
    <w:rsid w:val="00C0156E"/>
    <w:rsid w:val="00C53F81"/>
    <w:rsid w:val="00C551E9"/>
    <w:rsid w:val="00C701F7"/>
    <w:rsid w:val="00C70786"/>
    <w:rsid w:val="00CA4189"/>
    <w:rsid w:val="00D02AA7"/>
    <w:rsid w:val="00D10958"/>
    <w:rsid w:val="00D1716D"/>
    <w:rsid w:val="00D37EA1"/>
    <w:rsid w:val="00D42E62"/>
    <w:rsid w:val="00D51095"/>
    <w:rsid w:val="00D5635A"/>
    <w:rsid w:val="00D66593"/>
    <w:rsid w:val="00D86383"/>
    <w:rsid w:val="00DE62CF"/>
    <w:rsid w:val="00DE6DA2"/>
    <w:rsid w:val="00DF0031"/>
    <w:rsid w:val="00DF2D30"/>
    <w:rsid w:val="00E00168"/>
    <w:rsid w:val="00E35BA0"/>
    <w:rsid w:val="00E4786A"/>
    <w:rsid w:val="00E525FC"/>
    <w:rsid w:val="00E55D74"/>
    <w:rsid w:val="00E638F2"/>
    <w:rsid w:val="00E6540C"/>
    <w:rsid w:val="00E709EE"/>
    <w:rsid w:val="00E81E2A"/>
    <w:rsid w:val="00EA262B"/>
    <w:rsid w:val="00EC4348"/>
    <w:rsid w:val="00ED2C7A"/>
    <w:rsid w:val="00EE0952"/>
    <w:rsid w:val="00EE1D02"/>
    <w:rsid w:val="00EE695C"/>
    <w:rsid w:val="00F00100"/>
    <w:rsid w:val="00F168F4"/>
    <w:rsid w:val="00F17A19"/>
    <w:rsid w:val="00F461B2"/>
    <w:rsid w:val="00F84F7F"/>
    <w:rsid w:val="00FD1FF2"/>
    <w:rsid w:val="00FD458F"/>
    <w:rsid w:val="00FE0F43"/>
    <w:rsid w:val="019E74CB"/>
    <w:rsid w:val="020C32B5"/>
    <w:rsid w:val="024789F7"/>
    <w:rsid w:val="03152157"/>
    <w:rsid w:val="031D2FF4"/>
    <w:rsid w:val="03FA38C7"/>
    <w:rsid w:val="04DA9F1D"/>
    <w:rsid w:val="054F63CE"/>
    <w:rsid w:val="0590B7B7"/>
    <w:rsid w:val="06599137"/>
    <w:rsid w:val="0680C2D3"/>
    <w:rsid w:val="0775D5FE"/>
    <w:rsid w:val="07BC8DA7"/>
    <w:rsid w:val="0805C3CC"/>
    <w:rsid w:val="086611B8"/>
    <w:rsid w:val="088DED88"/>
    <w:rsid w:val="091ECF29"/>
    <w:rsid w:val="09201F8A"/>
    <w:rsid w:val="0A0C69EF"/>
    <w:rsid w:val="0A7D773C"/>
    <w:rsid w:val="0A9DFA45"/>
    <w:rsid w:val="0B641641"/>
    <w:rsid w:val="0B67B29F"/>
    <w:rsid w:val="0C8D2F4D"/>
    <w:rsid w:val="0DA7CB45"/>
    <w:rsid w:val="0ECB7555"/>
    <w:rsid w:val="0ED3C4AF"/>
    <w:rsid w:val="0FB301DD"/>
    <w:rsid w:val="0FC32501"/>
    <w:rsid w:val="0FCD9637"/>
    <w:rsid w:val="101D8F59"/>
    <w:rsid w:val="10606646"/>
    <w:rsid w:val="116500E6"/>
    <w:rsid w:val="117F992B"/>
    <w:rsid w:val="11A365EE"/>
    <w:rsid w:val="12570E90"/>
    <w:rsid w:val="138A1F71"/>
    <w:rsid w:val="1425554B"/>
    <w:rsid w:val="1439C8D2"/>
    <w:rsid w:val="15198A8D"/>
    <w:rsid w:val="151EE983"/>
    <w:rsid w:val="158D183D"/>
    <w:rsid w:val="15B3E950"/>
    <w:rsid w:val="16B6FA56"/>
    <w:rsid w:val="174E7DA4"/>
    <w:rsid w:val="18505ED8"/>
    <w:rsid w:val="19B652DA"/>
    <w:rsid w:val="19EB89D2"/>
    <w:rsid w:val="1A25FE17"/>
    <w:rsid w:val="1AC48196"/>
    <w:rsid w:val="1ACD8052"/>
    <w:rsid w:val="1B813CBA"/>
    <w:rsid w:val="1C12ABD9"/>
    <w:rsid w:val="1C9C9898"/>
    <w:rsid w:val="1C9DCE38"/>
    <w:rsid w:val="1CE162AA"/>
    <w:rsid w:val="1D13B328"/>
    <w:rsid w:val="1D4CB23E"/>
    <w:rsid w:val="1E3D3FFD"/>
    <w:rsid w:val="1EABA4DE"/>
    <w:rsid w:val="1F098AD4"/>
    <w:rsid w:val="1F44D2B0"/>
    <w:rsid w:val="1F5FEE17"/>
    <w:rsid w:val="21031712"/>
    <w:rsid w:val="2299941E"/>
    <w:rsid w:val="236B3C9E"/>
    <w:rsid w:val="25AFF3C8"/>
    <w:rsid w:val="25C7AB8D"/>
    <w:rsid w:val="260A6A2C"/>
    <w:rsid w:val="26D4BE98"/>
    <w:rsid w:val="26E2B1D7"/>
    <w:rsid w:val="2715EC6F"/>
    <w:rsid w:val="2896A021"/>
    <w:rsid w:val="28E236D0"/>
    <w:rsid w:val="28E9972F"/>
    <w:rsid w:val="2994D183"/>
    <w:rsid w:val="29AC0280"/>
    <w:rsid w:val="2A7E8DE2"/>
    <w:rsid w:val="2B315D7E"/>
    <w:rsid w:val="2B8980CB"/>
    <w:rsid w:val="2B8DFC41"/>
    <w:rsid w:val="2BB07FD8"/>
    <w:rsid w:val="2C14CA14"/>
    <w:rsid w:val="2C284C36"/>
    <w:rsid w:val="2C2CAFA1"/>
    <w:rsid w:val="2CFFCABB"/>
    <w:rsid w:val="2D69382B"/>
    <w:rsid w:val="3017D636"/>
    <w:rsid w:val="307BA3B7"/>
    <w:rsid w:val="30885DDF"/>
    <w:rsid w:val="30C40E51"/>
    <w:rsid w:val="30F4EF13"/>
    <w:rsid w:val="313E0C0C"/>
    <w:rsid w:val="31DDD57E"/>
    <w:rsid w:val="323105EC"/>
    <w:rsid w:val="329E50C4"/>
    <w:rsid w:val="33099F6B"/>
    <w:rsid w:val="335BA42F"/>
    <w:rsid w:val="33973FE3"/>
    <w:rsid w:val="343E9B49"/>
    <w:rsid w:val="3459FBBE"/>
    <w:rsid w:val="34E41343"/>
    <w:rsid w:val="352E38B8"/>
    <w:rsid w:val="35467091"/>
    <w:rsid w:val="35F0BC72"/>
    <w:rsid w:val="364701DB"/>
    <w:rsid w:val="364EA607"/>
    <w:rsid w:val="37B60738"/>
    <w:rsid w:val="3980E096"/>
    <w:rsid w:val="3981D000"/>
    <w:rsid w:val="398E8E14"/>
    <w:rsid w:val="3A363BE4"/>
    <w:rsid w:val="3A3CCF2D"/>
    <w:rsid w:val="3A62772C"/>
    <w:rsid w:val="3A8B71FC"/>
    <w:rsid w:val="3AC47EA1"/>
    <w:rsid w:val="3AD38BCE"/>
    <w:rsid w:val="3AFEE95C"/>
    <w:rsid w:val="3C0D083A"/>
    <w:rsid w:val="3C85FF5C"/>
    <w:rsid w:val="3DAD0C61"/>
    <w:rsid w:val="3DC59D10"/>
    <w:rsid w:val="3ECA2BE8"/>
    <w:rsid w:val="3EDF8C08"/>
    <w:rsid w:val="3F67470B"/>
    <w:rsid w:val="3F790B5A"/>
    <w:rsid w:val="4036942E"/>
    <w:rsid w:val="4083F4C2"/>
    <w:rsid w:val="40928830"/>
    <w:rsid w:val="40AE975D"/>
    <w:rsid w:val="4118AB2B"/>
    <w:rsid w:val="4152C860"/>
    <w:rsid w:val="42A4ECEC"/>
    <w:rsid w:val="42CC70DF"/>
    <w:rsid w:val="43152674"/>
    <w:rsid w:val="434034D6"/>
    <w:rsid w:val="43858B6B"/>
    <w:rsid w:val="44E377EC"/>
    <w:rsid w:val="4593B216"/>
    <w:rsid w:val="45A8F515"/>
    <w:rsid w:val="45CEEF08"/>
    <w:rsid w:val="463B29A1"/>
    <w:rsid w:val="46B9FED4"/>
    <w:rsid w:val="46FBEE2C"/>
    <w:rsid w:val="4740BC6F"/>
    <w:rsid w:val="4763FE56"/>
    <w:rsid w:val="47E471E6"/>
    <w:rsid w:val="48CED636"/>
    <w:rsid w:val="48F53516"/>
    <w:rsid w:val="49EF9EF8"/>
    <w:rsid w:val="49FA33A8"/>
    <w:rsid w:val="4ADB5EDC"/>
    <w:rsid w:val="4AFD462B"/>
    <w:rsid w:val="4B3977F0"/>
    <w:rsid w:val="4B62458C"/>
    <w:rsid w:val="4B9772AC"/>
    <w:rsid w:val="4BBF14ED"/>
    <w:rsid w:val="4C58E442"/>
    <w:rsid w:val="4CB71FA0"/>
    <w:rsid w:val="4CDE8010"/>
    <w:rsid w:val="4D068E40"/>
    <w:rsid w:val="4D250A5D"/>
    <w:rsid w:val="4D287798"/>
    <w:rsid w:val="4E0AA8F5"/>
    <w:rsid w:val="4F95FB36"/>
    <w:rsid w:val="4F99543A"/>
    <w:rsid w:val="4FE092DE"/>
    <w:rsid w:val="51E18613"/>
    <w:rsid w:val="529E2546"/>
    <w:rsid w:val="52DC706F"/>
    <w:rsid w:val="5326F8E2"/>
    <w:rsid w:val="536AF1E9"/>
    <w:rsid w:val="54396B0A"/>
    <w:rsid w:val="5479C973"/>
    <w:rsid w:val="55247109"/>
    <w:rsid w:val="55D2A6B6"/>
    <w:rsid w:val="55F76A6A"/>
    <w:rsid w:val="56EE04D1"/>
    <w:rsid w:val="56FD0ACF"/>
    <w:rsid w:val="576DF603"/>
    <w:rsid w:val="57CC6955"/>
    <w:rsid w:val="5895DD40"/>
    <w:rsid w:val="592DCBC6"/>
    <w:rsid w:val="594A68BB"/>
    <w:rsid w:val="594B3DDF"/>
    <w:rsid w:val="59891C5E"/>
    <w:rsid w:val="5A0E9CBE"/>
    <w:rsid w:val="5A141A0C"/>
    <w:rsid w:val="5A43F758"/>
    <w:rsid w:val="5A5DFFB1"/>
    <w:rsid w:val="5A6DD703"/>
    <w:rsid w:val="5BD7564A"/>
    <w:rsid w:val="5C81249B"/>
    <w:rsid w:val="5D02A687"/>
    <w:rsid w:val="5D6550EE"/>
    <w:rsid w:val="5DA07063"/>
    <w:rsid w:val="5DE19A12"/>
    <w:rsid w:val="5E8E5777"/>
    <w:rsid w:val="5EB3F600"/>
    <w:rsid w:val="5EC9566D"/>
    <w:rsid w:val="5F2963F0"/>
    <w:rsid w:val="5F37E31D"/>
    <w:rsid w:val="60082625"/>
    <w:rsid w:val="603AF70F"/>
    <w:rsid w:val="603E3A2A"/>
    <w:rsid w:val="607B47B1"/>
    <w:rsid w:val="60E8A706"/>
    <w:rsid w:val="62851074"/>
    <w:rsid w:val="62970A17"/>
    <w:rsid w:val="62FFE42D"/>
    <w:rsid w:val="633C3384"/>
    <w:rsid w:val="634394C8"/>
    <w:rsid w:val="6374A2F5"/>
    <w:rsid w:val="63BAD33C"/>
    <w:rsid w:val="63C95548"/>
    <w:rsid w:val="6431299F"/>
    <w:rsid w:val="659C1F9A"/>
    <w:rsid w:val="65A32432"/>
    <w:rsid w:val="663B0B75"/>
    <w:rsid w:val="664068BA"/>
    <w:rsid w:val="6686CB8B"/>
    <w:rsid w:val="669E7F3C"/>
    <w:rsid w:val="66FC10BC"/>
    <w:rsid w:val="67460ABE"/>
    <w:rsid w:val="6757194D"/>
    <w:rsid w:val="677820C8"/>
    <w:rsid w:val="67C1558B"/>
    <w:rsid w:val="6892EF4A"/>
    <w:rsid w:val="689A9822"/>
    <w:rsid w:val="68EEA943"/>
    <w:rsid w:val="690D49CC"/>
    <w:rsid w:val="691C19E0"/>
    <w:rsid w:val="69C1F039"/>
    <w:rsid w:val="6A53E437"/>
    <w:rsid w:val="6B2EDD74"/>
    <w:rsid w:val="6BA81CFD"/>
    <w:rsid w:val="6C0A550E"/>
    <w:rsid w:val="6C97D7B1"/>
    <w:rsid w:val="6CB140E1"/>
    <w:rsid w:val="6CCA4968"/>
    <w:rsid w:val="6CEE5931"/>
    <w:rsid w:val="6D19265B"/>
    <w:rsid w:val="6D56DE3A"/>
    <w:rsid w:val="6D57A999"/>
    <w:rsid w:val="6EB5BAFE"/>
    <w:rsid w:val="6EE459F8"/>
    <w:rsid w:val="6FA30B75"/>
    <w:rsid w:val="720CAF1A"/>
    <w:rsid w:val="7215215E"/>
    <w:rsid w:val="7254DDE1"/>
    <w:rsid w:val="7276246F"/>
    <w:rsid w:val="72C82ADB"/>
    <w:rsid w:val="73499220"/>
    <w:rsid w:val="736A9DFE"/>
    <w:rsid w:val="73B69D6B"/>
    <w:rsid w:val="73CE12DD"/>
    <w:rsid w:val="742EE328"/>
    <w:rsid w:val="74919B93"/>
    <w:rsid w:val="749DBB86"/>
    <w:rsid w:val="74B4482D"/>
    <w:rsid w:val="74BCF0B1"/>
    <w:rsid w:val="74D0AF43"/>
    <w:rsid w:val="75138532"/>
    <w:rsid w:val="75B8FAB6"/>
    <w:rsid w:val="75E1A028"/>
    <w:rsid w:val="7625ECE8"/>
    <w:rsid w:val="76A6EBBE"/>
    <w:rsid w:val="76D7A1B5"/>
    <w:rsid w:val="77066E7B"/>
    <w:rsid w:val="773053F6"/>
    <w:rsid w:val="77C0F029"/>
    <w:rsid w:val="7836EE73"/>
    <w:rsid w:val="783AF156"/>
    <w:rsid w:val="78B2CD6F"/>
    <w:rsid w:val="78E9DB4D"/>
    <w:rsid w:val="7B2084C2"/>
    <w:rsid w:val="7B54BA01"/>
    <w:rsid w:val="7BF3F24C"/>
    <w:rsid w:val="7C2A2D27"/>
    <w:rsid w:val="7C43E051"/>
    <w:rsid w:val="7D3477B6"/>
    <w:rsid w:val="7DF1C17F"/>
    <w:rsid w:val="7F39312A"/>
    <w:rsid w:val="7F414B01"/>
    <w:rsid w:val="7FC88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AB865F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/>
    <w:lsdException w:name="Signature" w:semiHidden="1" w:uiPriority="7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1B2"/>
  </w:style>
  <w:style w:type="paragraph" w:styleId="Heading1">
    <w:name w:val="heading 1"/>
    <w:basedOn w:val="Normal"/>
    <w:next w:val="Normal"/>
    <w:link w:val="Heading1Char"/>
    <w:uiPriority w:val="9"/>
    <w:qFormat/>
    <w:rsid w:val="00F461B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1B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1B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61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1B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1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1B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1B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1B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61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Recipient">
    <w:name w:val="Recipient"/>
    <w:basedOn w:val="Normal"/>
    <w:uiPriority w:val="3"/>
    <w:rsid w:val="00A66B18"/>
    <w:pPr>
      <w:spacing w:before="840" w:after="40"/>
    </w:pPr>
    <w:rPr>
      <w:b/>
      <w:bCs/>
      <w:color w:val="000000" w:themeColor="text1"/>
    </w:rPr>
  </w:style>
  <w:style w:type="paragraph" w:styleId="Salutation">
    <w:name w:val="Salutation"/>
    <w:basedOn w:val="Normal"/>
    <w:link w:val="SalutationChar"/>
    <w:uiPriority w:val="4"/>
    <w:unhideWhenUsed/>
    <w:rsid w:val="00A66B18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rsid w:val="00A6783B"/>
    <w:pPr>
      <w:spacing w:before="480" w:after="960"/>
    </w:pPr>
  </w:style>
  <w:style w:type="character" w:customStyle="1" w:styleId="ClosingChar">
    <w:name w:val="Closing Char"/>
    <w:basedOn w:val="DefaultParagraphFont"/>
    <w:link w:val="Closing"/>
    <w:uiPriority w:val="6"/>
    <w:rsid w:val="00A6783B"/>
    <w:rPr>
      <w:rFonts w:eastAsiaTheme="minorHAnsi"/>
      <w:color w:val="595959" w:themeColor="text1" w:themeTint="A6"/>
      <w:kern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rsid w:val="00A6783B"/>
    <w:pPr>
      <w:contextualSpacing/>
    </w:pPr>
    <w:rPr>
      <w:b/>
      <w:bCs/>
      <w:color w:val="4472C4" w:themeColor="accent1"/>
    </w:rPr>
  </w:style>
  <w:style w:type="character" w:customStyle="1" w:styleId="SignatureChar">
    <w:name w:val="Signature Char"/>
    <w:basedOn w:val="DefaultParagraphFont"/>
    <w:link w:val="Signature"/>
    <w:uiPriority w:val="7"/>
    <w:rsid w:val="00A6783B"/>
    <w:rPr>
      <w:rFonts w:eastAsiaTheme="minorHAnsi"/>
      <w:b/>
      <w:bCs/>
      <w:color w:val="4472C4" w:themeColor="accent1"/>
      <w:kern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E24DF"/>
    <w:pPr>
      <w:spacing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22"/>
    <w:qFormat/>
    <w:rsid w:val="00F461B2"/>
    <w:rPr>
      <w:b/>
      <w:bCs/>
    </w:rPr>
  </w:style>
  <w:style w:type="paragraph" w:customStyle="1" w:styleId="ContactInfo">
    <w:name w:val="Contact Info"/>
    <w:basedOn w:val="Normal"/>
    <w:uiPriority w:val="1"/>
    <w:rsid w:val="00A66B18"/>
    <w:pPr>
      <w:spacing w:after="0"/>
    </w:pPr>
    <w:rPr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F461B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A66B1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customStyle="1" w:styleId="Logo">
    <w:name w:val="Logo"/>
    <w:basedOn w:val="Normal"/>
    <w:next w:val="Normal"/>
    <w:link w:val="LogoChar"/>
    <w:rsid w:val="00AA089B"/>
    <w:pPr>
      <w:spacing w:after="0"/>
      <w:ind w:left="-180" w:right="-24"/>
      <w:jc w:val="center"/>
    </w:pPr>
    <w:rPr>
      <w:rFonts w:hAnsi="Calibri"/>
      <w:b/>
      <w:bCs/>
      <w:color w:val="FFFFFF" w:themeColor="background1"/>
      <w:spacing w:val="120"/>
      <w:kern w:val="24"/>
      <w:sz w:val="44"/>
      <w:szCs w:val="48"/>
    </w:rPr>
  </w:style>
  <w:style w:type="character" w:customStyle="1" w:styleId="LogoChar">
    <w:name w:val="Logo Char"/>
    <w:basedOn w:val="DefaultParagraphFont"/>
    <w:link w:val="Logo"/>
    <w:rsid w:val="00AA089B"/>
    <w:rPr>
      <w:rFonts w:eastAsiaTheme="minorHAnsi" w:hAnsi="Calibri"/>
      <w:b/>
      <w:bCs/>
      <w:color w:val="FFFFFF" w:themeColor="background1"/>
      <w:spacing w:val="120"/>
      <w:kern w:val="24"/>
      <w:sz w:val="44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16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168"/>
    <w:rPr>
      <w:rFonts w:ascii="Segoe UI" w:eastAsiaTheme="minorHAnsi" w:hAnsi="Segoe UI" w:cs="Segoe UI"/>
      <w:color w:val="595959" w:themeColor="text1" w:themeTint="A6"/>
      <w:kern w:val="20"/>
      <w:sz w:val="18"/>
      <w:szCs w:val="18"/>
    </w:rPr>
  </w:style>
  <w:style w:type="paragraph" w:styleId="ListParagraph">
    <w:name w:val="List Paragraph"/>
    <w:basedOn w:val="Normal"/>
    <w:uiPriority w:val="34"/>
    <w:qFormat/>
    <w:rsid w:val="00817E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739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B8739B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F461B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461B2"/>
    <w:pPr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A978A0"/>
    <w:pPr>
      <w:spacing w:after="100"/>
      <w:ind w:left="48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EA2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A262B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paragraph">
    <w:name w:val="paragraph"/>
    <w:basedOn w:val="Normal"/>
    <w:rsid w:val="0065250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US"/>
    </w:rPr>
  </w:style>
  <w:style w:type="character" w:customStyle="1" w:styleId="normaltextrun">
    <w:name w:val="normaltextrun"/>
    <w:basedOn w:val="DefaultParagraphFont"/>
    <w:rsid w:val="00652508"/>
  </w:style>
  <w:style w:type="character" w:customStyle="1" w:styleId="eop">
    <w:name w:val="eop"/>
    <w:basedOn w:val="DefaultParagraphFont"/>
    <w:rsid w:val="00652508"/>
  </w:style>
  <w:style w:type="paragraph" w:styleId="NoSpacing">
    <w:name w:val="No Spacing"/>
    <w:uiPriority w:val="1"/>
    <w:qFormat/>
    <w:rsid w:val="00F461B2"/>
    <w:pPr>
      <w:spacing w:after="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C2A6D"/>
    <w:pPr>
      <w:spacing w:after="100" w:line="259" w:lineRule="auto"/>
      <w:ind w:left="220"/>
    </w:pPr>
    <w:rPr>
      <w:rFonts w:cs="Times New Roman"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A2198"/>
    <w:pPr>
      <w:tabs>
        <w:tab w:val="right" w:leader="dot" w:pos="9350"/>
      </w:tabs>
      <w:spacing w:after="100" w:line="259" w:lineRule="auto"/>
      <w:ind w:left="450"/>
    </w:pPr>
    <w:rPr>
      <w:rFonts w:ascii="Arial" w:hAnsi="Arial" w:cs="Arial"/>
      <w:noProof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461B2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61B2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1B2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1B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1B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1B2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1B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1B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61B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61B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461B2"/>
    <w:rPr>
      <w:rFonts w:asciiTheme="majorHAnsi" w:eastAsiaTheme="majorEastAsia" w:hAnsiTheme="majorHAnsi" w:cstheme="majorBidi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461B2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F461B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61B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61B2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61B2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461B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461B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461B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461B2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461B2"/>
    <w:rPr>
      <w:b/>
      <w:bCs/>
      <w:smallCaps/>
    </w:rPr>
  </w:style>
  <w:style w:type="table" w:styleId="PlainTable4">
    <w:name w:val="Plain Table 4"/>
    <w:basedOn w:val="TableNormal"/>
    <w:uiPriority w:val="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33k2\AppData\Roaming\Microsoft\Templates\Blue%20curve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d6bdd6d0-03ec-49c9-9ca3-ad6d5cb1bde4" xsi:nil="true"/>
    <DocumentTypes xmlns="d6bdd6d0-03ec-49c9-9ca3-ad6d5cb1bd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FCCFD2A481E748B9B53FBA23101200" ma:contentTypeVersion="12" ma:contentTypeDescription="Create a new document." ma:contentTypeScope="" ma:versionID="da004c43674aa34808d9081282bd8c3a">
  <xsd:schema xmlns:xsd="http://www.w3.org/2001/XMLSchema" xmlns:xs="http://www.w3.org/2001/XMLSchema" xmlns:p="http://schemas.microsoft.com/office/2006/metadata/properties" xmlns:ns2="d6bdd6d0-03ec-49c9-9ca3-ad6d5cb1bde4" xmlns:ns3="42411b68-02d5-4f09-93d3-ef94c7806c0f" targetNamespace="http://schemas.microsoft.com/office/2006/metadata/properties" ma:root="true" ma:fieldsID="4aa3640977943a841afb29a7623be26b" ns2:_="" ns3:_="">
    <xsd:import namespace="d6bdd6d0-03ec-49c9-9ca3-ad6d5cb1bde4"/>
    <xsd:import namespace="42411b68-02d5-4f09-93d3-ef94c7806c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ocumentType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dd6d0-03ec-49c9-9ca3-ad6d5cb1b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Types" ma:index="12" nillable="true" ma:displayName="Document Types" ma:format="Dropdown" ma:internalName="DocumentTypes">
      <xsd:simpleType>
        <xsd:union memberTypes="dms:Text">
          <xsd:simpleType>
            <xsd:restriction base="dms:Choice">
              <xsd:enumeration value="Minutes"/>
              <xsd:enumeration value="Competencies"/>
              <xsd:enumeration value="Media"/>
            </xsd:restriction>
          </xsd:simpleType>
        </xsd:un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11b68-02d5-4f09-93d3-ef94c7806c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4023A-A2A1-445E-8B7C-04FB2DBA59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72AD07-53A3-41FC-A530-2744C14395A4}">
  <ds:schemaRefs>
    <ds:schemaRef ds:uri="http://schemas.microsoft.com/office/2006/metadata/properties"/>
    <ds:schemaRef ds:uri="http://schemas.microsoft.com/office/infopath/2007/PartnerControls"/>
    <ds:schemaRef ds:uri="d6bdd6d0-03ec-49c9-9ca3-ad6d5cb1bde4"/>
  </ds:schemaRefs>
</ds:datastoreItem>
</file>

<file path=customXml/itemProps3.xml><?xml version="1.0" encoding="utf-8"?>
<ds:datastoreItem xmlns:ds="http://schemas.openxmlformats.org/officeDocument/2006/customXml" ds:itemID="{FB38722F-7136-43AD-8A9B-14BD35264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dd6d0-03ec-49c9-9ca3-ad6d5cb1bde4"/>
    <ds:schemaRef ds:uri="42411b68-02d5-4f09-93d3-ef94c7806c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7ABE5D-79DC-4CB2-85E6-6308FDBB0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curve letterhead</Template>
  <TotalTime>0</TotalTime>
  <Pages>3</Pages>
  <Words>287</Words>
  <Characters>1987</Characters>
  <Application>Microsoft Office Word</Application>
  <DocSecurity>0</DocSecurity>
  <Lines>49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Proof of Concept template</vt:lpstr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Concept template</dc:title>
  <dc:subject/>
  <dc:creator/>
  <cp:keywords/>
  <dc:description/>
  <cp:lastModifiedBy/>
  <cp:revision>1</cp:revision>
  <dcterms:created xsi:type="dcterms:W3CDTF">2020-11-02T13:34:00Z</dcterms:created>
  <dcterms:modified xsi:type="dcterms:W3CDTF">2020-11-03T14:22:00Z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0x010100BFFCCFD2A481E748B9B53FBA23101200</vt:lpwstr>
  </property>
</Properties>
</file>